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F9" w:rsidRDefault="00B745F9" w:rsidP="00B745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основного общего образования по</w:t>
      </w:r>
      <w:r w:rsidR="007E6CA9">
        <w:rPr>
          <w:rFonts w:ascii="Times New Roman" w:hAnsi="Times New Roman" w:cs="Times New Roman"/>
          <w:b/>
          <w:sz w:val="28"/>
          <w:szCs w:val="28"/>
        </w:rPr>
        <w:t xml:space="preserve"> учебному предмету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CA9">
        <w:rPr>
          <w:rFonts w:ascii="Times New Roman" w:hAnsi="Times New Roman" w:cs="Times New Roman"/>
          <w:b/>
          <w:sz w:val="28"/>
          <w:szCs w:val="28"/>
        </w:rPr>
        <w:t>«Х</w:t>
      </w:r>
      <w:r>
        <w:rPr>
          <w:rFonts w:ascii="Times New Roman" w:hAnsi="Times New Roman" w:cs="Times New Roman"/>
          <w:b/>
          <w:sz w:val="28"/>
          <w:szCs w:val="28"/>
        </w:rPr>
        <w:t>ими</w:t>
      </w:r>
      <w:r w:rsidR="007E6CA9">
        <w:rPr>
          <w:rFonts w:ascii="Times New Roman" w:hAnsi="Times New Roman" w:cs="Times New Roman"/>
          <w:b/>
          <w:sz w:val="28"/>
          <w:szCs w:val="28"/>
        </w:rPr>
        <w:t>я»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8-9 классов</w:t>
      </w:r>
    </w:p>
    <w:p w:rsidR="00396D11" w:rsidRPr="001D1865" w:rsidRDefault="001D18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1D186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1D1865" w:rsidRDefault="001D1865" w:rsidP="001D18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D1865" w:rsidRPr="00E85331" w:rsidRDefault="001D1865" w:rsidP="001D1865">
      <w:pPr>
        <w:pStyle w:val="21"/>
        <w:rPr>
          <w:sz w:val="24"/>
          <w:szCs w:val="24"/>
        </w:rPr>
      </w:pPr>
      <w:r w:rsidRPr="00E85331">
        <w:rPr>
          <w:sz w:val="24"/>
          <w:szCs w:val="24"/>
        </w:rPr>
        <w:t>Первоначальные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</w:p>
    <w:p w:rsidR="001D1865" w:rsidRPr="00E85331" w:rsidRDefault="001D1865" w:rsidP="001D1865">
      <w:pPr>
        <w:pStyle w:val="a3"/>
        <w:spacing w:before="31" w:line="256" w:lineRule="auto"/>
        <w:ind w:right="117"/>
        <w:rPr>
          <w:sz w:val="24"/>
          <w:szCs w:val="24"/>
        </w:rPr>
      </w:pPr>
      <w:r w:rsidRPr="00E85331">
        <w:rPr>
          <w:sz w:val="24"/>
          <w:szCs w:val="24"/>
        </w:rPr>
        <w:t>Предмет химии. Роль химии в жизни человека. Химия в системе наук. Тела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вещества. Физические свойства веществ. Агрегатное состояние веществ. Понятие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методах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Чистые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смеси.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разделени</w:t>
      </w:r>
      <w:r w:rsidR="00B745F9">
        <w:rPr>
          <w:sz w:val="24"/>
          <w:szCs w:val="24"/>
        </w:rPr>
        <w:t xml:space="preserve">я </w:t>
      </w:r>
      <w:r w:rsidRPr="00E85331">
        <w:rPr>
          <w:sz w:val="24"/>
          <w:szCs w:val="24"/>
        </w:rPr>
        <w:t>смесей.</w:t>
      </w:r>
    </w:p>
    <w:p w:rsidR="001D1865" w:rsidRPr="00E85331" w:rsidRDefault="001D1865" w:rsidP="001D1865">
      <w:pPr>
        <w:pStyle w:val="a3"/>
        <w:spacing w:before="12"/>
        <w:ind w:left="680" w:firstLine="0"/>
        <w:rPr>
          <w:sz w:val="24"/>
          <w:szCs w:val="24"/>
        </w:rPr>
      </w:pPr>
      <w:r w:rsidRPr="00E85331">
        <w:rPr>
          <w:sz w:val="24"/>
          <w:szCs w:val="24"/>
        </w:rPr>
        <w:t>Атомы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0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молекулы.</w:t>
      </w:r>
      <w:r w:rsidRPr="00E85331">
        <w:rPr>
          <w:spacing w:val="1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элементы.</w:t>
      </w:r>
      <w:r w:rsidRPr="00E85331">
        <w:rPr>
          <w:spacing w:val="1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Символы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6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элементов.</w:t>
      </w:r>
    </w:p>
    <w:p w:rsidR="001D1865" w:rsidRPr="00E85331" w:rsidRDefault="001D1865" w:rsidP="001D1865">
      <w:pPr>
        <w:pStyle w:val="a3"/>
        <w:spacing w:before="24"/>
        <w:ind w:firstLine="0"/>
        <w:rPr>
          <w:sz w:val="24"/>
          <w:szCs w:val="24"/>
        </w:rPr>
      </w:pPr>
      <w:r w:rsidRPr="00E85331">
        <w:rPr>
          <w:sz w:val="24"/>
          <w:szCs w:val="24"/>
        </w:rPr>
        <w:t>Простые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сложные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вещества.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Атомно-молекулярное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учение.</w:t>
      </w:r>
    </w:p>
    <w:p w:rsidR="001D1865" w:rsidRPr="00E85331" w:rsidRDefault="001D1865" w:rsidP="001D1865">
      <w:pPr>
        <w:pStyle w:val="a3"/>
        <w:spacing w:before="24" w:line="259" w:lineRule="auto"/>
        <w:ind w:right="122"/>
        <w:rPr>
          <w:sz w:val="24"/>
          <w:szCs w:val="24"/>
        </w:rPr>
      </w:pPr>
      <w:r w:rsidRPr="00E85331">
        <w:rPr>
          <w:sz w:val="24"/>
          <w:szCs w:val="24"/>
        </w:rPr>
        <w:t>Химическая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Валентность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постоянства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Относительная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Относительная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молекулярная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Массовая доля химического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элемента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соединении.</w:t>
      </w:r>
    </w:p>
    <w:p w:rsidR="001D1865" w:rsidRPr="00E85331" w:rsidRDefault="001D1865" w:rsidP="001D1865">
      <w:pPr>
        <w:pStyle w:val="a3"/>
        <w:spacing w:before="1" w:line="256" w:lineRule="auto"/>
        <w:ind w:right="119"/>
        <w:rPr>
          <w:sz w:val="24"/>
          <w:szCs w:val="24"/>
        </w:rPr>
      </w:pPr>
      <w:r w:rsidRPr="00E85331">
        <w:rPr>
          <w:sz w:val="24"/>
          <w:szCs w:val="24"/>
        </w:rPr>
        <w:t>Количество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вещества.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Моль.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Молярная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масса.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Взаимосвязь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количества,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массы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структурных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единиц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Расчёты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формулам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соединений.</w:t>
      </w:r>
    </w:p>
    <w:p w:rsidR="001D1865" w:rsidRPr="00E85331" w:rsidRDefault="001D1865" w:rsidP="001D1865">
      <w:pPr>
        <w:pStyle w:val="a3"/>
        <w:spacing w:before="11" w:line="256" w:lineRule="auto"/>
        <w:ind w:right="113"/>
        <w:rPr>
          <w:sz w:val="24"/>
          <w:szCs w:val="24"/>
        </w:rPr>
      </w:pPr>
      <w:r w:rsidRPr="00E85331">
        <w:rPr>
          <w:sz w:val="24"/>
          <w:szCs w:val="24"/>
        </w:rPr>
        <w:t>Физические и химические явления. Химическая реакция и её признаки. Закон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сохранения массы веществ. Химические уравнения. Классификация 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(соединения,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разложения,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замещения,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обмена).</w:t>
      </w:r>
    </w:p>
    <w:p w:rsidR="001D1865" w:rsidRPr="00E85331" w:rsidRDefault="001D1865" w:rsidP="001D1865">
      <w:pPr>
        <w:spacing w:before="119"/>
        <w:ind w:left="110"/>
        <w:jc w:val="both"/>
        <w:rPr>
          <w:rFonts w:ascii="Times New Roman" w:hAnsi="Times New Roman" w:cs="Times New Roman"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</w:t>
      </w:r>
      <w:r w:rsidRPr="00E85331">
        <w:rPr>
          <w:rFonts w:ascii="Times New Roman" w:hAnsi="Times New Roman" w:cs="Times New Roman"/>
          <w:sz w:val="24"/>
          <w:szCs w:val="24"/>
        </w:rPr>
        <w:t>:</w:t>
      </w:r>
    </w:p>
    <w:p w:rsidR="001D1865" w:rsidRPr="00E85331" w:rsidRDefault="001D1865" w:rsidP="001D1865">
      <w:pPr>
        <w:pStyle w:val="a3"/>
        <w:spacing w:before="31" w:line="259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>знакомство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посудой,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работы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лаборатории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приёмами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обращения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лабораторным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оборудованием,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физических свойств образцов неорганических веществ, наблюдение физических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(плавление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воска,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таяние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льда,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растирание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сахара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ступке,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кипение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конденсация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воды)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(горение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свечи,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прокаливание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медной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проволоки,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мела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кислотой)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явлений,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наблюдение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признаков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(разложение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сахара,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хлоридом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бария,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разложение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меди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(II)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нагревании,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взаимодействие железа с раствором соли меди (II), изучение способов разделения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смесей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помощью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магнита,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фильтрование,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выпаривание,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дистилляция,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хроматография), проведение очистки поваренной соли, наблюдение и описание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результатов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иллюстрирующего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сохранения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создание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моделей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(шаростержневых).</w:t>
      </w:r>
    </w:p>
    <w:p w:rsidR="001D1865" w:rsidRPr="00E85331" w:rsidRDefault="001D1865" w:rsidP="001D1865">
      <w:pPr>
        <w:pStyle w:val="21"/>
        <w:spacing w:before="118"/>
        <w:rPr>
          <w:sz w:val="24"/>
          <w:szCs w:val="24"/>
        </w:rPr>
      </w:pPr>
      <w:r w:rsidRPr="00E85331">
        <w:rPr>
          <w:sz w:val="24"/>
          <w:szCs w:val="24"/>
        </w:rPr>
        <w:t>Важнейшие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представители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</w:p>
    <w:p w:rsidR="001D1865" w:rsidRPr="00E85331" w:rsidRDefault="001D1865" w:rsidP="001D1865">
      <w:pPr>
        <w:pStyle w:val="a3"/>
        <w:spacing w:before="31" w:line="259" w:lineRule="auto"/>
        <w:ind w:right="104"/>
        <w:rPr>
          <w:sz w:val="24"/>
          <w:szCs w:val="24"/>
        </w:rPr>
      </w:pPr>
      <w:r w:rsidRPr="00E85331">
        <w:rPr>
          <w:spacing w:val="-1"/>
          <w:sz w:val="24"/>
          <w:szCs w:val="24"/>
        </w:rPr>
        <w:t>Воздух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–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смесь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газов.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Состав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воздуха.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Кислород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–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элемент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простое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вещество.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Нахождение кислорода в природе, физические и химические свойства (реакции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горения).</w:t>
      </w:r>
      <w:r w:rsidRPr="00E85331">
        <w:rPr>
          <w:spacing w:val="93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Оксиды.  </w:t>
      </w:r>
      <w:r w:rsidRPr="00E85331">
        <w:rPr>
          <w:spacing w:val="2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Применение  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кислорода.  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Способы  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получения  </w:t>
      </w:r>
      <w:r w:rsidRPr="00E85331">
        <w:rPr>
          <w:spacing w:val="2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лаборатории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промышленности.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Круговорот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Озон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аллотропная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модификация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кислорода.</w:t>
      </w:r>
    </w:p>
    <w:p w:rsidR="001D1865" w:rsidRPr="00E85331" w:rsidRDefault="001D1865" w:rsidP="00B745F9">
      <w:pPr>
        <w:pStyle w:val="a3"/>
        <w:ind w:right="100"/>
        <w:rPr>
          <w:sz w:val="24"/>
          <w:szCs w:val="24"/>
        </w:rPr>
      </w:pPr>
      <w:r w:rsidRPr="00E85331">
        <w:rPr>
          <w:sz w:val="24"/>
          <w:szCs w:val="24"/>
        </w:rPr>
        <w:t>Тепловой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эффект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термохимические уравнения,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экзо-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эндотермические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Топливо: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уголь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метан.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Загрязнение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воздуха,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усиление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парникового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эффекта,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разрушение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озонового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слоя.</w:t>
      </w:r>
    </w:p>
    <w:p w:rsidR="001D1865" w:rsidRPr="00E85331" w:rsidRDefault="001D1865" w:rsidP="001D1865">
      <w:pPr>
        <w:pStyle w:val="a3"/>
        <w:spacing w:line="256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Водород – элемент и простое вещество. Нахождение водорода в природе,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 и химические свойства, применение, способы получения. Кислоты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соли.</w:t>
      </w:r>
    </w:p>
    <w:p w:rsidR="001D1865" w:rsidRPr="00E85331" w:rsidRDefault="001D1865" w:rsidP="001D1865">
      <w:pPr>
        <w:pStyle w:val="a3"/>
        <w:spacing w:before="2"/>
        <w:ind w:left="680" w:firstLine="0"/>
        <w:rPr>
          <w:sz w:val="24"/>
          <w:szCs w:val="24"/>
        </w:rPr>
      </w:pPr>
      <w:r w:rsidRPr="00E85331">
        <w:rPr>
          <w:sz w:val="24"/>
          <w:szCs w:val="24"/>
        </w:rPr>
        <w:t>Молярный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объём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газов.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Расчёты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химическим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уравнениям.</w:t>
      </w:r>
    </w:p>
    <w:p w:rsidR="001D1865" w:rsidRPr="00E85331" w:rsidRDefault="001D1865" w:rsidP="001D1865">
      <w:pPr>
        <w:pStyle w:val="a3"/>
        <w:spacing w:before="25" w:line="259" w:lineRule="auto"/>
        <w:ind w:right="125"/>
        <w:rPr>
          <w:sz w:val="24"/>
          <w:szCs w:val="24"/>
        </w:rPr>
      </w:pPr>
      <w:r w:rsidRPr="00E85331">
        <w:rPr>
          <w:sz w:val="24"/>
          <w:szCs w:val="24"/>
        </w:rPr>
        <w:t>Физические свойства воды. Вода как растворитель. Растворы. Насыщенные 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ненасыщенные растворы. Растворимость веществ в воде. Массовая доля вещества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растворе.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32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воды.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Основания.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Роль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растворов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</w:t>
      </w:r>
      <w:r w:rsidRPr="00E85331">
        <w:rPr>
          <w:spacing w:val="3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в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жизни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человека.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Круговорот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воды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в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природе.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Загрязнение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природных</w:t>
      </w:r>
      <w:r w:rsidRPr="00E85331">
        <w:rPr>
          <w:spacing w:val="-18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вод.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Охра</w:t>
      </w:r>
      <w:r w:rsidR="00B745F9">
        <w:rPr>
          <w:sz w:val="24"/>
          <w:szCs w:val="24"/>
        </w:rPr>
        <w:t xml:space="preserve">на 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очистка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природных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вод.</w:t>
      </w:r>
    </w:p>
    <w:p w:rsidR="001D1865" w:rsidRPr="00E85331" w:rsidRDefault="001D1865" w:rsidP="001D1865">
      <w:pPr>
        <w:pStyle w:val="a3"/>
        <w:spacing w:line="259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Классификация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Классификация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оксидов: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lastRenderedPageBreak/>
        <w:t>солеобразующие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(основные,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кислотные,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амфотерные)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несолеобразующие. Номенклатура оксидов. Физические и химические 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оксидов.</w:t>
      </w:r>
      <w:r w:rsidRPr="00E85331">
        <w:rPr>
          <w:spacing w:val="9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оксидов.</w:t>
      </w:r>
    </w:p>
    <w:p w:rsidR="001D1865" w:rsidRPr="00E85331" w:rsidRDefault="001D1865" w:rsidP="001D1865">
      <w:pPr>
        <w:pStyle w:val="a3"/>
        <w:spacing w:line="261" w:lineRule="auto"/>
        <w:ind w:right="126"/>
        <w:rPr>
          <w:sz w:val="24"/>
          <w:szCs w:val="24"/>
        </w:rPr>
      </w:pPr>
      <w:r w:rsidRPr="00E85331">
        <w:rPr>
          <w:sz w:val="24"/>
          <w:szCs w:val="24"/>
        </w:rPr>
        <w:t>Основания. Классификация оснований: щёлочи и нерастворимые основания.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Номенклатура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оснований.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оснований.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оснований.</w:t>
      </w:r>
    </w:p>
    <w:p w:rsidR="001D1865" w:rsidRPr="00E85331" w:rsidRDefault="001D1865" w:rsidP="001D1865">
      <w:pPr>
        <w:pStyle w:val="a3"/>
        <w:spacing w:line="261" w:lineRule="auto"/>
        <w:ind w:right="116"/>
        <w:rPr>
          <w:sz w:val="24"/>
          <w:szCs w:val="24"/>
        </w:rPr>
      </w:pPr>
      <w:r w:rsidRPr="00E85331">
        <w:rPr>
          <w:sz w:val="24"/>
          <w:szCs w:val="24"/>
        </w:rPr>
        <w:t>Кислоты.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Классификация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Номенклатура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 свойства кислот. Ряд активности металлов Н.Н. Бекетова. Получение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кислот.</w:t>
      </w:r>
    </w:p>
    <w:p w:rsidR="001D1865" w:rsidRPr="00E85331" w:rsidRDefault="001D1865" w:rsidP="001D1865">
      <w:pPr>
        <w:pStyle w:val="a3"/>
        <w:spacing w:line="314" w:lineRule="exact"/>
        <w:ind w:left="680" w:firstLine="0"/>
        <w:rPr>
          <w:sz w:val="24"/>
          <w:szCs w:val="24"/>
        </w:rPr>
      </w:pPr>
      <w:r w:rsidRPr="00E85331">
        <w:rPr>
          <w:sz w:val="24"/>
          <w:szCs w:val="24"/>
        </w:rPr>
        <w:t>Соли.</w:t>
      </w:r>
      <w:r w:rsidRPr="00E85331">
        <w:rPr>
          <w:spacing w:val="58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Номенклатура</w:t>
      </w:r>
      <w:r w:rsidRPr="00E85331">
        <w:rPr>
          <w:spacing w:val="12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солей.</w:t>
      </w:r>
      <w:r w:rsidRPr="00E85331">
        <w:rPr>
          <w:spacing w:val="133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2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26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17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2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солей.</w:t>
      </w:r>
    </w:p>
    <w:p w:rsidR="001D1865" w:rsidRPr="00E85331" w:rsidRDefault="001D1865" w:rsidP="001D1865">
      <w:pPr>
        <w:pStyle w:val="a3"/>
        <w:spacing w:before="12"/>
        <w:ind w:firstLine="0"/>
        <w:rPr>
          <w:sz w:val="24"/>
          <w:szCs w:val="24"/>
        </w:rPr>
      </w:pPr>
      <w:r w:rsidRPr="00E85331">
        <w:rPr>
          <w:sz w:val="24"/>
          <w:szCs w:val="24"/>
        </w:rPr>
        <w:t>Получение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солей.</w:t>
      </w:r>
    </w:p>
    <w:p w:rsidR="001D1865" w:rsidRPr="00E85331" w:rsidRDefault="001D1865" w:rsidP="001D1865">
      <w:pPr>
        <w:pStyle w:val="a3"/>
        <w:spacing w:before="23"/>
        <w:ind w:left="680" w:firstLine="0"/>
        <w:rPr>
          <w:sz w:val="24"/>
          <w:szCs w:val="24"/>
        </w:rPr>
      </w:pPr>
      <w:r w:rsidRPr="00E85331">
        <w:rPr>
          <w:sz w:val="24"/>
          <w:szCs w:val="24"/>
        </w:rPr>
        <w:t>Генетическая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между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классами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соединений.</w:t>
      </w:r>
    </w:p>
    <w:p w:rsidR="001D1865" w:rsidRPr="00E85331" w:rsidRDefault="001D1865" w:rsidP="001D1865">
      <w:pPr>
        <w:spacing w:before="146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эксперимент:</w:t>
      </w:r>
    </w:p>
    <w:p w:rsidR="001D1865" w:rsidRPr="00E85331" w:rsidRDefault="001D1865" w:rsidP="00B745F9">
      <w:pPr>
        <w:pStyle w:val="a3"/>
        <w:spacing w:before="24" w:line="259" w:lineRule="auto"/>
        <w:ind w:right="101"/>
        <w:rPr>
          <w:sz w:val="24"/>
          <w:szCs w:val="24"/>
        </w:rPr>
      </w:pPr>
      <w:r w:rsidRPr="00E85331">
        <w:rPr>
          <w:sz w:val="24"/>
          <w:szCs w:val="24"/>
        </w:rPr>
        <w:t>качественное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определение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содержания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воздухе,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собирание,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распознавание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наблюдение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взаимодействия веществ с кислородом и условия возникновения и прекращения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горения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(пожара),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ознакомление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оксидов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 свойств,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собирание,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распознавание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водорода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(горение),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водорода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меди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(II)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pacing w:val="-3"/>
          <w:sz w:val="24"/>
          <w:szCs w:val="24"/>
        </w:rPr>
        <w:t>видеоматериалов),</w:t>
      </w:r>
      <w:r w:rsidRPr="00E85331">
        <w:rPr>
          <w:spacing w:val="-19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наблюдение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образцов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веществ</w:t>
      </w:r>
      <w:r w:rsidRPr="00E85331">
        <w:rPr>
          <w:spacing w:val="-23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количеством</w:t>
      </w:r>
      <w:r w:rsidRPr="00E85331">
        <w:rPr>
          <w:spacing w:val="-18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1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моль,</w:t>
      </w:r>
      <w:r w:rsidRPr="00E85331">
        <w:rPr>
          <w:spacing w:val="-19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исследование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особенностей растворения веществ с различной растворимостью, приготовление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pacing w:val="-3"/>
          <w:sz w:val="24"/>
          <w:szCs w:val="24"/>
        </w:rPr>
        <w:t>растворов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с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определённой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массовой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долей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растворённого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вещества,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взаимодействие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(натрием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кальцием)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видеоматериалов),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pacing w:val="-3"/>
          <w:sz w:val="24"/>
          <w:szCs w:val="24"/>
        </w:rPr>
        <w:t>классов,</w:t>
      </w:r>
      <w:r w:rsidRPr="00E85331">
        <w:rPr>
          <w:spacing w:val="-19"/>
          <w:sz w:val="24"/>
          <w:szCs w:val="24"/>
        </w:rPr>
        <w:t xml:space="preserve"> </w:t>
      </w:r>
      <w:r w:rsidRPr="00E85331">
        <w:rPr>
          <w:spacing w:val="-3"/>
          <w:sz w:val="24"/>
          <w:szCs w:val="24"/>
        </w:rPr>
        <w:t>наблюдение</w:t>
      </w:r>
      <w:r w:rsidRPr="00E85331">
        <w:rPr>
          <w:spacing w:val="-21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изменения</w:t>
      </w:r>
      <w:r w:rsidRPr="00E85331">
        <w:rPr>
          <w:spacing w:val="-19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окраски</w:t>
      </w:r>
      <w:r w:rsidRPr="00E85331">
        <w:rPr>
          <w:spacing w:val="-20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индикаторов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в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растворах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кислот</w:t>
      </w:r>
      <w:r w:rsidRPr="00E85331">
        <w:rPr>
          <w:spacing w:val="-21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и</w:t>
      </w:r>
      <w:r w:rsidRPr="00E85331">
        <w:rPr>
          <w:spacing w:val="-18"/>
          <w:sz w:val="24"/>
          <w:szCs w:val="24"/>
        </w:rPr>
        <w:t xml:space="preserve"> </w:t>
      </w:r>
      <w:r w:rsidRPr="00E85331">
        <w:rPr>
          <w:spacing w:val="-2"/>
          <w:sz w:val="24"/>
          <w:szCs w:val="24"/>
        </w:rPr>
        <w:t>щелочей,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взаимодействия</w:t>
      </w:r>
      <w:r w:rsidRPr="00E85331">
        <w:rPr>
          <w:spacing w:val="44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оксида</w:t>
      </w:r>
      <w:r w:rsidRPr="00E85331">
        <w:rPr>
          <w:spacing w:val="42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меди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(II)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раствором</w:t>
      </w:r>
      <w:r w:rsidRPr="00E85331">
        <w:rPr>
          <w:spacing w:val="52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серной</w:t>
      </w:r>
      <w:r w:rsidRPr="00E85331">
        <w:rPr>
          <w:spacing w:val="44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кислоты,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металлами,</w:t>
      </w:r>
      <w:r w:rsidRPr="00E85331">
        <w:rPr>
          <w:spacing w:val="52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5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нейтрализации,</w:t>
      </w:r>
      <w:r w:rsidRPr="00E85331">
        <w:rPr>
          <w:spacing w:val="52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нерастворимых</w:t>
      </w:r>
      <w:r w:rsidRPr="00E85331">
        <w:rPr>
          <w:spacing w:val="54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оснований,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вытеснение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одного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металла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другим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из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раствора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соли,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решение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экспериментальных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теме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«Важнейшие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классы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соединений».</w:t>
      </w:r>
    </w:p>
    <w:p w:rsidR="001D1865" w:rsidRPr="00E85331" w:rsidRDefault="001D1865" w:rsidP="001D1865">
      <w:pPr>
        <w:pStyle w:val="21"/>
        <w:spacing w:before="118" w:line="261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>Периодический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Периодическая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система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Окислительно-восстановительные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</w:p>
    <w:p w:rsidR="001D1865" w:rsidRPr="00E85331" w:rsidRDefault="001D1865" w:rsidP="001D1865">
      <w:pPr>
        <w:pStyle w:val="a3"/>
        <w:spacing w:line="261" w:lineRule="auto"/>
        <w:ind w:right="112"/>
        <w:rPr>
          <w:sz w:val="24"/>
          <w:szCs w:val="24"/>
        </w:rPr>
      </w:pPr>
      <w:r w:rsidRPr="00E85331">
        <w:rPr>
          <w:sz w:val="24"/>
          <w:szCs w:val="24"/>
        </w:rPr>
        <w:t>Первые попытки классификации химических элементов. Понятие о группах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сходных элементов (щелочные и щелочноземельные металлы, галогены, инертные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газы).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которые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образуют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амфотерные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оксиды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 гидроксиды.</w:t>
      </w:r>
    </w:p>
    <w:p w:rsidR="001D1865" w:rsidRPr="00E85331" w:rsidRDefault="001D1865" w:rsidP="001D1865">
      <w:pPr>
        <w:pStyle w:val="a3"/>
        <w:spacing w:line="259" w:lineRule="auto"/>
        <w:ind w:right="116"/>
        <w:rPr>
          <w:sz w:val="24"/>
          <w:szCs w:val="24"/>
        </w:rPr>
      </w:pPr>
      <w:r w:rsidRPr="00E85331">
        <w:rPr>
          <w:sz w:val="24"/>
          <w:szCs w:val="24"/>
        </w:rPr>
        <w:t>Периодический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закон.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Периодическая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система   химических   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 Менделеева. Короткопериодная и длиннопериодная формы 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системы химических элементов Д.И. Менделеева. Периоды и группы. Физический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смысл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порядкового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номера,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номеров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группы элемента.</w:t>
      </w:r>
    </w:p>
    <w:p w:rsidR="001D1865" w:rsidRPr="00E85331" w:rsidRDefault="001D1865" w:rsidP="001D1865">
      <w:pPr>
        <w:pStyle w:val="a3"/>
        <w:spacing w:line="259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Строение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ядер.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Изотопы.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электронных оболочек атомов первых 20 химических элементов 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Характеристика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положению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2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Менделеева.</w:t>
      </w:r>
    </w:p>
    <w:p w:rsidR="001D1865" w:rsidRPr="00E85331" w:rsidRDefault="001D1865" w:rsidP="001D1865">
      <w:pPr>
        <w:pStyle w:val="a3"/>
        <w:spacing w:line="256" w:lineRule="auto"/>
        <w:ind w:right="130"/>
        <w:rPr>
          <w:sz w:val="24"/>
          <w:szCs w:val="24"/>
        </w:rPr>
      </w:pPr>
      <w:r w:rsidRPr="00E85331">
        <w:rPr>
          <w:sz w:val="24"/>
          <w:szCs w:val="24"/>
        </w:rPr>
        <w:t>Закономерности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радиуса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металлических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 неметаллических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группам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периодам.</w:t>
      </w:r>
    </w:p>
    <w:p w:rsidR="001D1865" w:rsidRPr="00E85331" w:rsidRDefault="001D1865" w:rsidP="00B745F9">
      <w:pPr>
        <w:pStyle w:val="a3"/>
        <w:tabs>
          <w:tab w:val="left" w:pos="1937"/>
          <w:tab w:val="left" w:pos="2989"/>
          <w:tab w:val="left" w:pos="4867"/>
          <w:tab w:val="left" w:pos="6421"/>
          <w:tab w:val="left" w:pos="6939"/>
          <w:tab w:val="left" w:pos="8760"/>
        </w:tabs>
        <w:spacing w:line="261" w:lineRule="auto"/>
        <w:ind w:right="111"/>
        <w:rPr>
          <w:sz w:val="24"/>
          <w:szCs w:val="24"/>
        </w:rPr>
      </w:pPr>
      <w:r w:rsidRPr="00E85331">
        <w:rPr>
          <w:sz w:val="24"/>
          <w:szCs w:val="24"/>
        </w:rPr>
        <w:t>Значение</w:t>
      </w:r>
      <w:r w:rsidRPr="00E85331">
        <w:rPr>
          <w:spacing w:val="27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Периодического</w:t>
      </w:r>
      <w:r w:rsidRPr="00E85331">
        <w:rPr>
          <w:spacing w:val="25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закона</w:t>
      </w:r>
      <w:r w:rsidRPr="00E85331">
        <w:rPr>
          <w:spacing w:val="2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29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системы</w:t>
      </w:r>
      <w:r w:rsidRPr="00E85331">
        <w:rPr>
          <w:spacing w:val="28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 для развития науки и практики. Д.И. Менделеев – учёный и гражданин</w:t>
      </w:r>
      <w:r w:rsidR="00B745F9">
        <w:rPr>
          <w:sz w:val="24"/>
          <w:szCs w:val="24"/>
        </w:rPr>
        <w:t xml:space="preserve">. </w:t>
      </w:r>
      <w:r w:rsidRPr="00E85331">
        <w:rPr>
          <w:sz w:val="24"/>
          <w:szCs w:val="24"/>
        </w:rPr>
        <w:t>Химическая</w:t>
      </w:r>
      <w:r w:rsidRPr="00E85331">
        <w:rPr>
          <w:sz w:val="24"/>
          <w:szCs w:val="24"/>
        </w:rPr>
        <w:tab/>
        <w:t>связь.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Ковалентная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(полярная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неполярная)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связь.</w:t>
      </w:r>
      <w:r w:rsidR="00B745F9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Электроотрицательность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элементов.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Ионная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связь.</w:t>
      </w:r>
    </w:p>
    <w:p w:rsidR="001D1865" w:rsidRPr="00E85331" w:rsidRDefault="001D1865" w:rsidP="001D1865">
      <w:pPr>
        <w:pStyle w:val="a3"/>
        <w:spacing w:before="8" w:line="264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Степень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Окислительно</w:t>
      </w:r>
      <w:r w:rsidR="00B745F9">
        <w:rPr>
          <w:sz w:val="24"/>
          <w:szCs w:val="24"/>
        </w:rPr>
        <w:t>-</w:t>
      </w:r>
      <w:r w:rsidRPr="00E85331">
        <w:rPr>
          <w:sz w:val="24"/>
          <w:szCs w:val="24"/>
        </w:rPr>
        <w:t>восстановительные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восстановления.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Окислители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восстановители.</w:t>
      </w:r>
    </w:p>
    <w:p w:rsidR="001D1865" w:rsidRPr="00E85331" w:rsidRDefault="001D1865" w:rsidP="001D1865">
      <w:pPr>
        <w:spacing w:before="106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эксперимент:</w:t>
      </w:r>
    </w:p>
    <w:p w:rsidR="001D1865" w:rsidRPr="00E85331" w:rsidRDefault="001D1865" w:rsidP="001D1865">
      <w:pPr>
        <w:pStyle w:val="a3"/>
        <w:spacing w:before="31" w:line="259" w:lineRule="auto"/>
        <w:ind w:right="124"/>
        <w:rPr>
          <w:sz w:val="24"/>
          <w:szCs w:val="24"/>
        </w:rPr>
      </w:pPr>
      <w:r w:rsidRPr="00E85331">
        <w:rPr>
          <w:sz w:val="24"/>
          <w:szCs w:val="24"/>
        </w:rPr>
        <w:lastRenderedPageBreak/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неметаллов,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цинка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щелочей,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иллюстрирующих примеры окислительно-восстановительных реакций (горение,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разложения,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соединения).</w:t>
      </w:r>
    </w:p>
    <w:p w:rsidR="001D1865" w:rsidRPr="00E85331" w:rsidRDefault="001D1865" w:rsidP="001D1865">
      <w:pPr>
        <w:spacing w:before="115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Межпредметные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связи</w:t>
      </w:r>
    </w:p>
    <w:p w:rsidR="001D1865" w:rsidRPr="00E85331" w:rsidRDefault="001D1865" w:rsidP="001D1865">
      <w:pPr>
        <w:pStyle w:val="a3"/>
        <w:spacing w:before="31" w:line="259" w:lineRule="auto"/>
        <w:ind w:right="104"/>
        <w:rPr>
          <w:sz w:val="24"/>
          <w:szCs w:val="24"/>
        </w:rPr>
      </w:pPr>
      <w:r w:rsidRPr="00E85331">
        <w:rPr>
          <w:sz w:val="24"/>
          <w:szCs w:val="24"/>
        </w:rPr>
        <w:t>Реализация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межпредметных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8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осуществляется через использование как общих естественнонаучных понятий, так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являющихся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системными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отдельных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предметов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естественно-научного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цикла.</w:t>
      </w:r>
    </w:p>
    <w:p w:rsidR="001D1865" w:rsidRPr="00E85331" w:rsidRDefault="001D1865" w:rsidP="001D1865">
      <w:pPr>
        <w:pStyle w:val="a3"/>
        <w:spacing w:line="256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Общие естественнонаучные понятия: научный факт, гипотеза, теория, закон,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синтез,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классификация,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наблюдение,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моделирование,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измерение,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модель,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явление.</w:t>
      </w:r>
    </w:p>
    <w:p w:rsidR="001D1865" w:rsidRPr="00E85331" w:rsidRDefault="001D1865" w:rsidP="001D1865">
      <w:pPr>
        <w:pStyle w:val="a3"/>
        <w:spacing w:before="10" w:line="264" w:lineRule="auto"/>
        <w:ind w:right="123"/>
        <w:rPr>
          <w:sz w:val="24"/>
          <w:szCs w:val="24"/>
        </w:rPr>
      </w:pPr>
      <w:r w:rsidRPr="00E85331">
        <w:rPr>
          <w:sz w:val="24"/>
          <w:szCs w:val="24"/>
        </w:rPr>
        <w:t>Физика: материя, атом, электрон, протон, нейтрон, ион, нуклид, изотопы,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радиоактивность,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молекула,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электрический</w:t>
      </w:r>
      <w:r w:rsidRPr="00E85331">
        <w:rPr>
          <w:spacing w:val="47"/>
          <w:sz w:val="24"/>
          <w:szCs w:val="24"/>
        </w:rPr>
        <w:t xml:space="preserve"> </w:t>
      </w:r>
      <w:r w:rsidRPr="00E85331">
        <w:rPr>
          <w:sz w:val="24"/>
          <w:szCs w:val="24"/>
        </w:rPr>
        <w:t>заряд,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вещество,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тело,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объём,</w:t>
      </w:r>
    </w:p>
    <w:p w:rsidR="001D1865" w:rsidRPr="00E85331" w:rsidRDefault="001D1865" w:rsidP="001D1865">
      <w:pPr>
        <w:pStyle w:val="a3"/>
        <w:spacing w:before="86" w:line="268" w:lineRule="auto"/>
        <w:ind w:firstLine="0"/>
        <w:jc w:val="left"/>
        <w:rPr>
          <w:sz w:val="24"/>
          <w:szCs w:val="24"/>
        </w:rPr>
      </w:pPr>
      <w:r w:rsidRPr="00E85331">
        <w:rPr>
          <w:sz w:val="24"/>
          <w:szCs w:val="24"/>
        </w:rPr>
        <w:t>агрегатное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состояние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вещества,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газ,</w:t>
      </w:r>
      <w:r w:rsidRPr="00E85331">
        <w:rPr>
          <w:spacing w:val="47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величины,</w:t>
      </w:r>
      <w:r w:rsidRPr="00E85331">
        <w:rPr>
          <w:spacing w:val="40"/>
          <w:sz w:val="24"/>
          <w:szCs w:val="24"/>
        </w:rPr>
        <w:t xml:space="preserve"> </w:t>
      </w:r>
      <w:r w:rsidRPr="00E85331">
        <w:rPr>
          <w:sz w:val="24"/>
          <w:szCs w:val="24"/>
        </w:rPr>
        <w:t>единицы</w:t>
      </w:r>
      <w:r w:rsidRPr="00E85331">
        <w:rPr>
          <w:spacing w:val="38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измерения,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космос,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планеты,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звёзды,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Солнце.</w:t>
      </w:r>
    </w:p>
    <w:p w:rsidR="001D1865" w:rsidRPr="00E85331" w:rsidRDefault="001D1865" w:rsidP="001D1865">
      <w:pPr>
        <w:pStyle w:val="a3"/>
        <w:spacing w:line="314" w:lineRule="exact"/>
        <w:ind w:left="680" w:firstLine="0"/>
        <w:jc w:val="left"/>
        <w:rPr>
          <w:sz w:val="24"/>
          <w:szCs w:val="24"/>
        </w:rPr>
      </w:pPr>
      <w:r w:rsidRPr="00E85331">
        <w:rPr>
          <w:sz w:val="24"/>
          <w:szCs w:val="24"/>
        </w:rPr>
        <w:t>Биология: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фотосинтез,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дыхание,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биосфера.</w:t>
      </w:r>
    </w:p>
    <w:p w:rsidR="001D1865" w:rsidRPr="00E85331" w:rsidRDefault="001D1865" w:rsidP="001D1865">
      <w:pPr>
        <w:pStyle w:val="a3"/>
        <w:spacing w:before="38" w:line="264" w:lineRule="auto"/>
        <w:jc w:val="left"/>
        <w:rPr>
          <w:sz w:val="24"/>
          <w:szCs w:val="24"/>
        </w:rPr>
      </w:pPr>
      <w:r w:rsidRPr="00E85331">
        <w:rPr>
          <w:sz w:val="24"/>
          <w:szCs w:val="24"/>
        </w:rPr>
        <w:t>География: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атмосфера,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гидросфера,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минералы,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горные</w:t>
      </w:r>
      <w:r w:rsidRPr="00E85331">
        <w:rPr>
          <w:spacing w:val="20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породы,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полезные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ископаемые,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топливо,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водные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ресурсы.</w:t>
      </w:r>
    </w:p>
    <w:p w:rsidR="001D1865" w:rsidRPr="00E85331" w:rsidRDefault="001D1865" w:rsidP="001D1865">
      <w:pPr>
        <w:pStyle w:val="a3"/>
        <w:spacing w:before="38" w:line="264" w:lineRule="auto"/>
        <w:jc w:val="left"/>
        <w:rPr>
          <w:sz w:val="24"/>
          <w:szCs w:val="24"/>
        </w:rPr>
      </w:pPr>
    </w:p>
    <w:p w:rsidR="001D1865" w:rsidRPr="00E85331" w:rsidRDefault="001D1865" w:rsidP="001D1865">
      <w:pPr>
        <w:pStyle w:val="a3"/>
        <w:spacing w:before="38" w:line="264" w:lineRule="auto"/>
        <w:jc w:val="left"/>
        <w:rPr>
          <w:b/>
          <w:sz w:val="24"/>
          <w:szCs w:val="24"/>
        </w:rPr>
      </w:pPr>
      <w:r w:rsidRPr="00E85331">
        <w:rPr>
          <w:b/>
          <w:sz w:val="24"/>
          <w:szCs w:val="24"/>
        </w:rPr>
        <w:t>9 класс</w:t>
      </w:r>
    </w:p>
    <w:p w:rsidR="001D1865" w:rsidRPr="00E85331" w:rsidRDefault="001D1865" w:rsidP="001D1865">
      <w:pPr>
        <w:spacing w:before="154"/>
        <w:ind w:left="1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331">
        <w:rPr>
          <w:rFonts w:ascii="Times New Roman" w:hAnsi="Times New Roman" w:cs="Times New Roman"/>
          <w:b/>
          <w:sz w:val="24"/>
          <w:szCs w:val="24"/>
        </w:rPr>
        <w:t>Вещество</w:t>
      </w:r>
      <w:r w:rsidRPr="00E85331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b/>
          <w:sz w:val="24"/>
          <w:szCs w:val="24"/>
        </w:rPr>
        <w:t>и</w:t>
      </w:r>
      <w:r w:rsidRPr="00E8533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b/>
          <w:sz w:val="24"/>
          <w:szCs w:val="24"/>
        </w:rPr>
        <w:t>химическая</w:t>
      </w:r>
      <w:r w:rsidRPr="00E853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b/>
          <w:sz w:val="24"/>
          <w:szCs w:val="24"/>
        </w:rPr>
        <w:t>реакция</w:t>
      </w:r>
    </w:p>
    <w:p w:rsidR="001D1865" w:rsidRPr="00E85331" w:rsidRDefault="001D1865" w:rsidP="001D1865">
      <w:pPr>
        <w:pStyle w:val="a3"/>
        <w:spacing w:before="31" w:line="266" w:lineRule="auto"/>
        <w:ind w:right="116"/>
        <w:rPr>
          <w:sz w:val="24"/>
          <w:szCs w:val="24"/>
        </w:rPr>
      </w:pPr>
      <w:r w:rsidRPr="00E85331">
        <w:rPr>
          <w:sz w:val="24"/>
          <w:szCs w:val="24"/>
        </w:rPr>
        <w:t>Периодический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закон.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Периодическая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система   химических   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Закономерности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изменении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первых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трёх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периодов,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калия,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кальция</w:t>
      </w:r>
      <w:r w:rsidRPr="00E85331">
        <w:rPr>
          <w:spacing w:val="5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 соответствии с положением элементов в Периодической системе и строением их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атомов.</w:t>
      </w:r>
    </w:p>
    <w:p w:rsidR="001D1865" w:rsidRPr="00E85331" w:rsidRDefault="001D1865" w:rsidP="001D1865">
      <w:pPr>
        <w:pStyle w:val="a3"/>
        <w:spacing w:line="266" w:lineRule="auto"/>
        <w:ind w:right="125"/>
        <w:rPr>
          <w:sz w:val="24"/>
          <w:szCs w:val="24"/>
        </w:rPr>
      </w:pPr>
      <w:r w:rsidRPr="00E85331">
        <w:rPr>
          <w:sz w:val="24"/>
          <w:szCs w:val="24"/>
        </w:rPr>
        <w:t>Строение вещества: виды химической связи. Типы кристаллических решёток,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зависимость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типа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кристаллической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решётки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связи.</w:t>
      </w:r>
    </w:p>
    <w:p w:rsidR="001D1865" w:rsidRPr="00E85331" w:rsidRDefault="001D1865" w:rsidP="001D1865">
      <w:pPr>
        <w:pStyle w:val="a3"/>
        <w:spacing w:before="1" w:line="266" w:lineRule="auto"/>
        <w:ind w:right="110"/>
        <w:rPr>
          <w:sz w:val="24"/>
          <w:szCs w:val="24"/>
        </w:rPr>
      </w:pPr>
      <w:r w:rsidRPr="00E85331">
        <w:rPr>
          <w:sz w:val="24"/>
          <w:szCs w:val="24"/>
        </w:rPr>
        <w:t>Классификация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номенклатура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относящихся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классам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генетическая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веществ.</w:t>
      </w:r>
    </w:p>
    <w:p w:rsidR="001D1865" w:rsidRPr="00E85331" w:rsidRDefault="001D1865" w:rsidP="001D1865">
      <w:pPr>
        <w:pStyle w:val="a3"/>
        <w:spacing w:before="1" w:line="266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 xml:space="preserve">Классификация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химических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реакций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      различным      признакам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числу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составу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участвующих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тепловому эффекту,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изменению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степеней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</w:t>
      </w:r>
      <w:r w:rsidRPr="00E85331">
        <w:rPr>
          <w:spacing w:val="119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16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элементов,</w:t>
      </w:r>
      <w:r w:rsidRPr="00E85331">
        <w:rPr>
          <w:spacing w:val="12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16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обратимости,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по участию катализатора). Экзо- и эндотермические реакции, термохимические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уравнения.</w:t>
      </w:r>
    </w:p>
    <w:p w:rsidR="001D1865" w:rsidRPr="00E85331" w:rsidRDefault="001D1865" w:rsidP="001D1865">
      <w:pPr>
        <w:pStyle w:val="a3"/>
        <w:spacing w:line="266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>Понятие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скорости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обратимых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необратимых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реакциях.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гомогенных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гетерогенных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реакциях.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Понятие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о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катализе.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Понятие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о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химическом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равновесии.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Факторы, влияющие на скорость химической реакции и положение химического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равновесия.</w:t>
      </w:r>
    </w:p>
    <w:p w:rsidR="001D1865" w:rsidRPr="00E85331" w:rsidRDefault="001D1865" w:rsidP="001D1865">
      <w:pPr>
        <w:pStyle w:val="a3"/>
        <w:spacing w:line="266" w:lineRule="auto"/>
        <w:ind w:right="108"/>
        <w:rPr>
          <w:sz w:val="24"/>
          <w:szCs w:val="24"/>
        </w:rPr>
      </w:pPr>
      <w:r w:rsidRPr="00E85331">
        <w:rPr>
          <w:sz w:val="24"/>
          <w:szCs w:val="24"/>
        </w:rPr>
        <w:t>Окислительно-восстановительные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электронный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баланс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окислительно-восстановительной реакции. Составление уравнений окислительно-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восстановительных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использованием метода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электронного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баланса.</w:t>
      </w:r>
    </w:p>
    <w:p w:rsidR="001D1865" w:rsidRPr="00E85331" w:rsidRDefault="001D1865" w:rsidP="001D1865">
      <w:pPr>
        <w:pStyle w:val="a3"/>
        <w:spacing w:line="266" w:lineRule="auto"/>
        <w:ind w:right="124"/>
        <w:rPr>
          <w:sz w:val="24"/>
          <w:szCs w:val="24"/>
        </w:rPr>
      </w:pPr>
      <w:r w:rsidRPr="00E85331">
        <w:rPr>
          <w:sz w:val="24"/>
          <w:szCs w:val="24"/>
        </w:rPr>
        <w:t>Теория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электролитической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диссоциации.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Электролиты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неэлектролиты.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Катионы,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анионы.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Механизм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диссоциации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диссоциации.</w:t>
      </w:r>
      <w:r w:rsidRPr="00E85331">
        <w:rPr>
          <w:spacing w:val="5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Сильные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и слабые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электролиты.</w:t>
      </w:r>
    </w:p>
    <w:p w:rsidR="001D1865" w:rsidRPr="00E85331" w:rsidRDefault="001D1865" w:rsidP="001D1865">
      <w:pPr>
        <w:pStyle w:val="a3"/>
        <w:spacing w:line="264" w:lineRule="auto"/>
        <w:ind w:right="123"/>
        <w:rPr>
          <w:sz w:val="24"/>
          <w:szCs w:val="24"/>
        </w:rPr>
      </w:pPr>
      <w:r w:rsidRPr="00E85331">
        <w:rPr>
          <w:sz w:val="24"/>
          <w:szCs w:val="24"/>
        </w:rPr>
        <w:t>Реакции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обмена.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Условия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обмена,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полные и сокращённые ионные уравнения реакций. Свойства кислот, оснований 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солей в свете </w:t>
      </w:r>
      <w:r w:rsidRPr="00E85331">
        <w:rPr>
          <w:sz w:val="24"/>
          <w:szCs w:val="24"/>
        </w:rPr>
        <w:lastRenderedPageBreak/>
        <w:t>представлений об электролитической диссоциации. Качественные реакции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ионы.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Понятие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гидролизе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солей.</w:t>
      </w:r>
    </w:p>
    <w:p w:rsidR="001D1865" w:rsidRPr="00E85331" w:rsidRDefault="001D1865" w:rsidP="001D1865">
      <w:pPr>
        <w:spacing w:before="79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эксперимент:</w:t>
      </w:r>
    </w:p>
    <w:p w:rsidR="001D1865" w:rsidRPr="00E85331" w:rsidRDefault="001D1865" w:rsidP="001D1865">
      <w:pPr>
        <w:pStyle w:val="a3"/>
        <w:spacing w:before="31" w:line="259" w:lineRule="auto"/>
        <w:ind w:right="116"/>
        <w:rPr>
          <w:sz w:val="24"/>
          <w:szCs w:val="24"/>
        </w:rPr>
      </w:pPr>
      <w:r w:rsidRPr="00E85331">
        <w:rPr>
          <w:sz w:val="24"/>
          <w:szCs w:val="24"/>
        </w:rPr>
        <w:t>ознакомление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моделями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кристаллических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решёток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 – металлов и неметаллов (графита и алмаза), сложных веществ (хлорида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натрия), исследование зависимости скорости химической реакции от воздействия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факторов,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электропроводности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процесса диссоциации кислот, щелочей и солей (возможно использование видео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материалов), проведение опытов, иллюстрирующих признаки протекания реакций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ионного обмена (образование осадка, выделение газа, образование воды), опытов,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иллюстрирующих примеры окислительно-восстановительных реакций (горение,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реакции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разложения,    соединения),    распознавание   неорганических   веществ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помощью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качественных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 на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экспериментальных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задач.</w:t>
      </w:r>
    </w:p>
    <w:p w:rsidR="001D1865" w:rsidRPr="00E85331" w:rsidRDefault="001D1865" w:rsidP="001D1865">
      <w:pPr>
        <w:pStyle w:val="21"/>
        <w:spacing w:before="117"/>
        <w:rPr>
          <w:sz w:val="24"/>
          <w:szCs w:val="24"/>
        </w:rPr>
      </w:pPr>
      <w:r w:rsidRPr="00E85331">
        <w:rPr>
          <w:sz w:val="24"/>
          <w:szCs w:val="24"/>
        </w:rPr>
        <w:t>Неметаллы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</w:t>
      </w:r>
    </w:p>
    <w:p w:rsidR="001D1865" w:rsidRPr="00E85331" w:rsidRDefault="001D1865" w:rsidP="001D1865">
      <w:pPr>
        <w:pStyle w:val="a3"/>
        <w:spacing w:before="31" w:line="259" w:lineRule="auto"/>
        <w:ind w:right="113"/>
        <w:rPr>
          <w:sz w:val="24"/>
          <w:szCs w:val="24"/>
        </w:rPr>
      </w:pPr>
      <w:r w:rsidRPr="00E85331">
        <w:rPr>
          <w:sz w:val="24"/>
          <w:szCs w:val="24"/>
        </w:rPr>
        <w:t>Общая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характеристика</w:t>
      </w:r>
      <w:r w:rsidRPr="00E85331">
        <w:rPr>
          <w:spacing w:val="-18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галогенов.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Особенности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атомов,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характерные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степени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окисления.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простых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галогенов.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примере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хлора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(взаимодействие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металлами,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неметаллами, щелочами). Хлороводород. Соляная кислота, химические свойства,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получение, применение. Действие хлора и хлороводорода на организм человека.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Важнейшие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хлориды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нахождение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</w:p>
    <w:p w:rsidR="001D1865" w:rsidRPr="00E85331" w:rsidRDefault="001D1865" w:rsidP="0020271C">
      <w:pPr>
        <w:pStyle w:val="a3"/>
        <w:spacing w:line="259" w:lineRule="auto"/>
        <w:ind w:right="127"/>
        <w:rPr>
          <w:sz w:val="24"/>
          <w:szCs w:val="24"/>
        </w:rPr>
      </w:pPr>
      <w:r w:rsidRPr="00E85331">
        <w:rPr>
          <w:spacing w:val="-1"/>
          <w:sz w:val="24"/>
          <w:szCs w:val="24"/>
        </w:rPr>
        <w:t>Общая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характеристика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элементов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VIА-группы.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Особенности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характерные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степени</w:t>
      </w:r>
      <w:r w:rsidRPr="00E85331">
        <w:rPr>
          <w:sz w:val="24"/>
          <w:szCs w:val="24"/>
        </w:rPr>
        <w:tab/>
        <w:t>окисления.</w:t>
      </w:r>
      <w:r w:rsidRPr="00E85331">
        <w:rPr>
          <w:sz w:val="24"/>
          <w:szCs w:val="24"/>
        </w:rPr>
        <w:tab/>
        <w:t>Строение</w:t>
      </w:r>
      <w:r w:rsidRPr="00E85331">
        <w:rPr>
          <w:spacing w:val="12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z w:val="24"/>
          <w:szCs w:val="24"/>
        </w:rPr>
        <w:tab/>
        <w:t>физические</w:t>
      </w:r>
      <w:r w:rsidRPr="00E85331">
        <w:rPr>
          <w:spacing w:val="62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6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простых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серы.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Аллотропные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модификации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Сероводород,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свойства.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Оксиды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</w:t>
      </w:r>
      <w:r w:rsidRPr="00E85331">
        <w:rPr>
          <w:spacing w:val="44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как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представители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кислотных</w:t>
      </w:r>
      <w:r w:rsidRPr="00E85331">
        <w:rPr>
          <w:spacing w:val="4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оксидов.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Серная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кислота,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5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59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57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57"/>
          <w:sz w:val="24"/>
          <w:szCs w:val="24"/>
        </w:rPr>
        <w:t xml:space="preserve"> </w:t>
      </w:r>
      <w:r w:rsidRPr="00E85331">
        <w:rPr>
          <w:sz w:val="24"/>
          <w:szCs w:val="24"/>
        </w:rPr>
        <w:t>(общие</w:t>
      </w:r>
      <w:r w:rsidRPr="00E85331">
        <w:rPr>
          <w:spacing w:val="58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как</w:t>
      </w:r>
      <w:r w:rsidRPr="00E85331">
        <w:rPr>
          <w:spacing w:val="59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представителя</w:t>
      </w:r>
      <w:r w:rsidRPr="00E85331">
        <w:rPr>
          <w:spacing w:val="60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класса</w:t>
      </w:r>
      <w:r w:rsidRPr="00E85331">
        <w:rPr>
          <w:spacing w:val="58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</w:t>
      </w:r>
      <w:r w:rsidRPr="00E85331">
        <w:rPr>
          <w:spacing w:val="5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специфические).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лежащие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промышленного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способа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получения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серной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кислоты.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Применение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серной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кислоты.</w:t>
      </w:r>
      <w:r w:rsidRPr="00E85331">
        <w:rPr>
          <w:spacing w:val="38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серной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качественная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</w:t>
      </w:r>
      <w:r w:rsidR="0020271C">
        <w:rPr>
          <w:sz w:val="24"/>
          <w:szCs w:val="24"/>
        </w:rPr>
        <w:t xml:space="preserve"> на </w:t>
      </w:r>
      <w:r w:rsidRPr="00E85331">
        <w:rPr>
          <w:sz w:val="24"/>
          <w:szCs w:val="24"/>
        </w:rPr>
        <w:t>сульфат-ион.</w:t>
      </w:r>
      <w:r w:rsidR="0020271C">
        <w:rPr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Нахождение</w:t>
      </w:r>
      <w:r w:rsidR="0020271C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3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Химическое</w:t>
      </w:r>
      <w:r w:rsidRPr="00E85331">
        <w:rPr>
          <w:spacing w:val="32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загрязнение</w:t>
      </w:r>
      <w:r w:rsidRPr="00E85331">
        <w:rPr>
          <w:spacing w:val="32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окружающей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среды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соединениями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(кислотные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дожди,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загрязнение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воздуха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водоёмов),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способы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его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предотвращения.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Общая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характеристика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5"/>
          <w:sz w:val="24"/>
          <w:szCs w:val="24"/>
        </w:rPr>
        <w:t xml:space="preserve"> </w:t>
      </w:r>
      <w:r w:rsidRPr="00E85331">
        <w:rPr>
          <w:sz w:val="24"/>
          <w:szCs w:val="24"/>
        </w:rPr>
        <w:t>VА-группы.</w:t>
      </w:r>
      <w:r w:rsidRPr="00E85331">
        <w:rPr>
          <w:spacing w:val="5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Особенности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характерные</w:t>
      </w:r>
      <w:r w:rsidRPr="00E85331">
        <w:rPr>
          <w:spacing w:val="15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степени</w:t>
      </w:r>
      <w:r w:rsidRPr="00E85331">
        <w:rPr>
          <w:spacing w:val="17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окисления.</w:t>
      </w:r>
      <w:r w:rsidRPr="00E85331">
        <w:rPr>
          <w:spacing w:val="26"/>
          <w:sz w:val="24"/>
          <w:szCs w:val="24"/>
        </w:rPr>
        <w:t xml:space="preserve"> </w:t>
      </w:r>
      <w:r w:rsidRPr="00E85331">
        <w:rPr>
          <w:sz w:val="24"/>
          <w:szCs w:val="24"/>
        </w:rPr>
        <w:t>Азот,</w:t>
      </w:r>
      <w:r w:rsidRPr="00E85331">
        <w:rPr>
          <w:spacing w:val="25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распространение</w:t>
      </w:r>
      <w:r w:rsidRPr="00E85331">
        <w:rPr>
          <w:spacing w:val="15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природе,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60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свойства.</w:t>
      </w:r>
      <w:r w:rsidRPr="00E85331">
        <w:rPr>
          <w:spacing w:val="63"/>
          <w:sz w:val="24"/>
          <w:szCs w:val="24"/>
        </w:rPr>
        <w:t xml:space="preserve"> </w:t>
      </w:r>
      <w:r w:rsidRPr="00E85331">
        <w:rPr>
          <w:sz w:val="24"/>
          <w:szCs w:val="24"/>
        </w:rPr>
        <w:t>Круговорот</w:t>
      </w:r>
      <w:r w:rsidRPr="00E85331">
        <w:rPr>
          <w:spacing w:val="63"/>
          <w:sz w:val="24"/>
          <w:szCs w:val="24"/>
        </w:rPr>
        <w:t xml:space="preserve"> </w:t>
      </w:r>
      <w:r w:rsidRPr="00E85331">
        <w:rPr>
          <w:sz w:val="24"/>
          <w:szCs w:val="24"/>
        </w:rPr>
        <w:t>азота</w:t>
      </w:r>
      <w:r w:rsidRPr="00E85331">
        <w:rPr>
          <w:spacing w:val="59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6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  <w:r w:rsidRPr="00E85331">
        <w:rPr>
          <w:spacing w:val="63"/>
          <w:sz w:val="24"/>
          <w:szCs w:val="24"/>
        </w:rPr>
        <w:t xml:space="preserve"> </w:t>
      </w:r>
      <w:r w:rsidRPr="00E85331">
        <w:rPr>
          <w:sz w:val="24"/>
          <w:szCs w:val="24"/>
        </w:rPr>
        <w:t>Аммиак,</w:t>
      </w:r>
      <w:r w:rsidRPr="00E85331">
        <w:rPr>
          <w:spacing w:val="65"/>
          <w:sz w:val="24"/>
          <w:szCs w:val="24"/>
        </w:rPr>
        <w:t xml:space="preserve"> </w:t>
      </w:r>
      <w:r w:rsidRPr="00E85331">
        <w:rPr>
          <w:sz w:val="24"/>
          <w:szCs w:val="24"/>
        </w:rPr>
        <w:t>его</w:t>
      </w:r>
      <w:r w:rsidRPr="00E85331">
        <w:rPr>
          <w:spacing w:val="58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6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применение.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аммония,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их физические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применение.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аммония.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Азотная</w:t>
      </w:r>
      <w:r w:rsidRPr="00E85331">
        <w:rPr>
          <w:spacing w:val="47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кислота,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Pr="00E85331">
        <w:rPr>
          <w:spacing w:val="44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получение,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4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(общие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как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представителя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класса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</w:t>
      </w:r>
      <w:r w:rsidRPr="00E85331">
        <w:rPr>
          <w:spacing w:val="1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специфические).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нитратов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солей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аммония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минеральных</w:t>
      </w:r>
      <w:r w:rsidRPr="00E85331">
        <w:rPr>
          <w:sz w:val="24"/>
          <w:szCs w:val="24"/>
        </w:rPr>
        <w:tab/>
        <w:t>удобрений.</w:t>
      </w:r>
      <w:r w:rsidRPr="00E85331">
        <w:rPr>
          <w:sz w:val="24"/>
          <w:szCs w:val="24"/>
        </w:rPr>
        <w:tab/>
        <w:t>Химическое</w:t>
      </w:r>
      <w:r w:rsidRPr="00E85331">
        <w:rPr>
          <w:sz w:val="24"/>
          <w:szCs w:val="24"/>
        </w:rPr>
        <w:tab/>
        <w:t>загрязнение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окружающей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среды</w:t>
      </w:r>
      <w:r w:rsidRPr="00E85331">
        <w:rPr>
          <w:spacing w:val="1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соединениями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азота</w:t>
      </w:r>
      <w:r w:rsidRPr="00E85331">
        <w:rPr>
          <w:spacing w:val="15"/>
          <w:sz w:val="24"/>
          <w:szCs w:val="24"/>
        </w:rPr>
        <w:t xml:space="preserve"> </w:t>
      </w:r>
      <w:r w:rsidRPr="00E85331">
        <w:rPr>
          <w:sz w:val="24"/>
          <w:szCs w:val="24"/>
        </w:rPr>
        <w:t>(кислотные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дожди,</w:t>
      </w:r>
      <w:r w:rsidRPr="00E85331">
        <w:rPr>
          <w:spacing w:val="20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загрязнение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воздуха,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почвы</w:t>
      </w:r>
      <w:r w:rsidRPr="00E85331">
        <w:rPr>
          <w:spacing w:val="3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3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водоёмов).</w:t>
      </w:r>
      <w:r w:rsidRPr="00E85331">
        <w:rPr>
          <w:spacing w:val="38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Фосфор,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аллотропные</w:t>
      </w:r>
      <w:r w:rsidRPr="00E85331">
        <w:rPr>
          <w:spacing w:val="3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модификации</w:t>
      </w:r>
      <w:r w:rsidRPr="00E85331">
        <w:rPr>
          <w:spacing w:val="33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фосфора,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3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свойства.</w:t>
      </w:r>
      <w:r w:rsidRPr="00E85331">
        <w:rPr>
          <w:spacing w:val="26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</w:t>
      </w:r>
      <w:r w:rsidRPr="00E85331">
        <w:rPr>
          <w:spacing w:val="26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фосфора</w:t>
      </w:r>
      <w:r w:rsidRPr="00E85331">
        <w:rPr>
          <w:spacing w:val="31"/>
          <w:sz w:val="24"/>
          <w:szCs w:val="24"/>
        </w:rPr>
        <w:t xml:space="preserve"> </w:t>
      </w:r>
      <w:r w:rsidRPr="00E85331">
        <w:rPr>
          <w:sz w:val="24"/>
          <w:szCs w:val="24"/>
        </w:rPr>
        <w:t>(V)</w:t>
      </w:r>
      <w:r w:rsidRPr="00E85331">
        <w:rPr>
          <w:spacing w:val="2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5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фосфорная</w:t>
      </w:r>
      <w:r w:rsidRPr="00E85331">
        <w:rPr>
          <w:spacing w:val="26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кислота,</w:t>
      </w:r>
      <w:r w:rsidRPr="00E85331">
        <w:rPr>
          <w:spacing w:val="26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фосфатов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минеральных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удобрений.</w:t>
      </w:r>
    </w:p>
    <w:p w:rsidR="001D1865" w:rsidRPr="00E85331" w:rsidRDefault="001D1865" w:rsidP="001D1865">
      <w:pPr>
        <w:pStyle w:val="a3"/>
        <w:spacing w:before="3" w:line="259" w:lineRule="auto"/>
        <w:ind w:right="105"/>
        <w:rPr>
          <w:sz w:val="24"/>
          <w:szCs w:val="24"/>
        </w:rPr>
      </w:pPr>
      <w:r w:rsidRPr="00E85331">
        <w:rPr>
          <w:spacing w:val="-1"/>
          <w:sz w:val="24"/>
          <w:szCs w:val="24"/>
        </w:rPr>
        <w:t>Общая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характеристика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элементов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IVА-группы.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Особенности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Углерод,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аллотропные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модификации,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распространение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Адсорбция.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Круговорот углерода в природе. Оксиды углерода, их физические и 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свойства, действие на живые организмы, получение и применение. Экологические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проблемы, связанные с оксидом углерода (IV), гипотеза глобального потепления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климата,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парниковый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эффект.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Угольная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химические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свойства,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получение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и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применение.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Качественная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карбонат-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ионы. Использование карбонатов в быту, медицине, промышленности и сельском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хозяйстве.</w:t>
      </w:r>
    </w:p>
    <w:p w:rsidR="001D1865" w:rsidRPr="00E85331" w:rsidRDefault="001D1865" w:rsidP="001D1865">
      <w:pPr>
        <w:pStyle w:val="a3"/>
        <w:spacing w:line="259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Первоначальные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органических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углерода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(метан,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lastRenderedPageBreak/>
        <w:t>этан,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этилен,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ацетилен,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этанол,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глицерин,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уксусная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кислота).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Природные источники углеводородов (уголь, природный газ, нефть), продукты их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переработки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(бензин),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их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роль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быту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промышленности.</w:t>
      </w:r>
      <w:r w:rsidRPr="00E85331">
        <w:rPr>
          <w:spacing w:val="12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Понятие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биологически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важных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веществах: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жирах,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белках,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углеводах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роли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человека.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Материальное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единство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органических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соединений.</w:t>
      </w:r>
    </w:p>
    <w:p w:rsidR="001D1865" w:rsidRPr="00E85331" w:rsidRDefault="001D1865" w:rsidP="001D1865">
      <w:pPr>
        <w:pStyle w:val="a3"/>
        <w:spacing w:line="259" w:lineRule="auto"/>
        <w:ind w:right="110"/>
        <w:rPr>
          <w:sz w:val="24"/>
          <w:szCs w:val="24"/>
        </w:rPr>
      </w:pPr>
      <w:r w:rsidRPr="00E85331">
        <w:rPr>
          <w:sz w:val="24"/>
          <w:szCs w:val="24"/>
        </w:rPr>
        <w:t>Кремний, его физические и химические свойства, получение и применение.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 кремния в природе. Общие представления об оксиде кремния (IV)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кремниевой кислоте. Силикаты, их использование в быту,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 промышленности.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Важнейшие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строительные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материалы: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керамика,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стекло,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цемент,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бетон,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железобетон.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Проблемы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безопасного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использования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строительных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повседневной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жизни.</w:t>
      </w:r>
    </w:p>
    <w:p w:rsidR="001D1865" w:rsidRPr="00E85331" w:rsidRDefault="001D1865" w:rsidP="001D1865">
      <w:pPr>
        <w:spacing w:before="108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эксперимент:</w:t>
      </w:r>
    </w:p>
    <w:p w:rsidR="001D1865" w:rsidRPr="00E85331" w:rsidRDefault="001D1865" w:rsidP="001D1865">
      <w:pPr>
        <w:pStyle w:val="a3"/>
        <w:spacing w:before="86" w:line="259" w:lineRule="auto"/>
        <w:ind w:right="117" w:firstLine="0"/>
        <w:rPr>
          <w:sz w:val="24"/>
          <w:szCs w:val="24"/>
        </w:rPr>
      </w:pP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соляной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проведение качественных реакций на хлорид-ионы и наблюдение признаков 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протекания, опыты, отражающие физические и химические свойства галогенов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   соединений   (возможно   использование    видеоматериалов),    ознакомление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хлоридов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(галогенидов),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ознакомление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соединениями (возможно использование видеоматериалов), наблюдение процесса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обугливания сахара под действием концентрированной серной кислоты, 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разбавленной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серной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сульфат-ион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наблюдение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признака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протекания,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ознакомление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азота,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фосфора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 видеоматериалов), образцами азотных и фосфорных удобрений,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получение, собирание, распознавание и изучение свойств аммиака, проведение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качественных реакций на ион аммония и фосфат-ион и изучение признаков 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взаимодействие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концентрированной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азотной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медью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 использование видеоматериалов), изучение моделей кристаллических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решёток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алмаза,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графита,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фуллерена,</w:t>
      </w:r>
      <w:r w:rsidRPr="00E85331">
        <w:rPr>
          <w:spacing w:val="56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ознакомление</w:t>
      </w:r>
      <w:r w:rsidRPr="00E85331">
        <w:rPr>
          <w:spacing w:val="56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процессом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адсорбции растворённых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активированным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углём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устройством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противогаза,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собирание,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распознавание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углекислого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карбонат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силикат-ионы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признаков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ознакомление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продукцией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силикатной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промышленности,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экспериментальных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теме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«Важнейшие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неметаллы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соединения».</w:t>
      </w:r>
    </w:p>
    <w:p w:rsidR="001D1865" w:rsidRPr="00E85331" w:rsidRDefault="001D1865" w:rsidP="001D1865">
      <w:pPr>
        <w:pStyle w:val="21"/>
        <w:spacing w:before="118"/>
        <w:rPr>
          <w:sz w:val="24"/>
          <w:szCs w:val="24"/>
        </w:rPr>
      </w:pPr>
      <w:r w:rsidRPr="00E85331">
        <w:rPr>
          <w:sz w:val="24"/>
          <w:szCs w:val="24"/>
        </w:rPr>
        <w:t>Металлы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</w:t>
      </w:r>
    </w:p>
    <w:p w:rsidR="001D1865" w:rsidRPr="00E85331" w:rsidRDefault="001D1865" w:rsidP="00E85331">
      <w:pPr>
        <w:pStyle w:val="a3"/>
        <w:tabs>
          <w:tab w:val="left" w:pos="1556"/>
          <w:tab w:val="left" w:pos="1607"/>
          <w:tab w:val="left" w:pos="2315"/>
          <w:tab w:val="left" w:pos="2384"/>
          <w:tab w:val="left" w:pos="2916"/>
          <w:tab w:val="left" w:pos="3722"/>
          <w:tab w:val="left" w:pos="4034"/>
          <w:tab w:val="left" w:pos="4440"/>
          <w:tab w:val="left" w:pos="4786"/>
          <w:tab w:val="left" w:pos="5333"/>
          <w:tab w:val="left" w:pos="5844"/>
          <w:tab w:val="left" w:pos="6434"/>
          <w:tab w:val="left" w:pos="6857"/>
          <w:tab w:val="left" w:pos="6966"/>
          <w:tab w:val="left" w:pos="7125"/>
          <w:tab w:val="left" w:pos="8023"/>
          <w:tab w:val="left" w:pos="8620"/>
          <w:tab w:val="left" w:pos="8857"/>
          <w:tab w:val="left" w:pos="8973"/>
        </w:tabs>
        <w:spacing w:before="31" w:line="259" w:lineRule="auto"/>
        <w:ind w:right="116"/>
        <w:rPr>
          <w:sz w:val="24"/>
          <w:szCs w:val="24"/>
        </w:rPr>
      </w:pPr>
      <w:r w:rsidRPr="00E85331">
        <w:rPr>
          <w:sz w:val="24"/>
          <w:szCs w:val="24"/>
        </w:rPr>
        <w:t>Общая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характеристика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5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44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основании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положения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системе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33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</w:t>
      </w:r>
      <w:r w:rsidRPr="00E85331">
        <w:rPr>
          <w:spacing w:val="3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атомов.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36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металлов.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Металлическая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32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металлическая</w:t>
      </w:r>
      <w:r w:rsidR="00E85331">
        <w:rPr>
          <w:sz w:val="24"/>
          <w:szCs w:val="24"/>
        </w:rPr>
        <w:t xml:space="preserve"> </w:t>
      </w:r>
      <w:r w:rsidRPr="00E85331">
        <w:rPr>
          <w:spacing w:val="-67"/>
          <w:sz w:val="24"/>
          <w:szCs w:val="24"/>
        </w:rPr>
        <w:t xml:space="preserve"> </w:t>
      </w:r>
      <w:r w:rsidR="00E85331">
        <w:rPr>
          <w:sz w:val="24"/>
          <w:szCs w:val="24"/>
        </w:rPr>
        <w:t>кристаллическая решётка. Электрохимический</w:t>
      </w:r>
      <w:r w:rsidR="00E85331">
        <w:rPr>
          <w:sz w:val="24"/>
          <w:szCs w:val="24"/>
        </w:rPr>
        <w:tab/>
        <w:t xml:space="preserve">ряд </w:t>
      </w:r>
      <w:r w:rsidRPr="00E85331">
        <w:rPr>
          <w:sz w:val="24"/>
          <w:szCs w:val="24"/>
        </w:rPr>
        <w:t>напряжений</w:t>
      </w:r>
      <w:r w:rsidRPr="00E85331">
        <w:rPr>
          <w:sz w:val="24"/>
          <w:szCs w:val="24"/>
        </w:rPr>
        <w:tab/>
      </w:r>
      <w:r w:rsidRPr="00E85331">
        <w:rPr>
          <w:spacing w:val="-1"/>
          <w:sz w:val="24"/>
          <w:szCs w:val="24"/>
        </w:rPr>
        <w:t>металлов.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Физические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и</w:t>
      </w:r>
      <w:r w:rsidRPr="00E85331">
        <w:rPr>
          <w:spacing w:val="-19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химические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свойства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металлов.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Общие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способы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получения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металлов.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 коррозии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металлов,</w:t>
      </w:r>
      <w:r w:rsidRPr="00E85331">
        <w:rPr>
          <w:spacing w:val="5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способы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защиты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6"/>
          <w:sz w:val="24"/>
          <w:szCs w:val="24"/>
        </w:rPr>
        <w:t xml:space="preserve"> </w:t>
      </w:r>
      <w:r w:rsidRPr="00E85331">
        <w:rPr>
          <w:sz w:val="24"/>
          <w:szCs w:val="24"/>
        </w:rPr>
        <w:t>от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коррозии.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Сплавы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(сталь, чугун, дюралюминий, бронза) и их применение в быту и промышленности</w:t>
      </w:r>
      <w:r w:rsidR="00E85331">
        <w:rPr>
          <w:sz w:val="24"/>
          <w:szCs w:val="24"/>
        </w:rPr>
        <w:t xml:space="preserve">. </w:t>
      </w:r>
      <w:r w:rsidR="00E85331">
        <w:rPr>
          <w:spacing w:val="-67"/>
          <w:sz w:val="24"/>
          <w:szCs w:val="24"/>
        </w:rPr>
        <w:t xml:space="preserve">       </w:t>
      </w:r>
      <w:r w:rsidR="00E85331">
        <w:rPr>
          <w:sz w:val="24"/>
          <w:szCs w:val="24"/>
        </w:rPr>
        <w:t xml:space="preserve">Щелочные металлы: </w:t>
      </w:r>
      <w:r w:rsidRPr="00E85331">
        <w:rPr>
          <w:sz w:val="24"/>
          <w:szCs w:val="24"/>
        </w:rPr>
        <w:t>положение</w:t>
      </w:r>
      <w:r w:rsidR="00E85331">
        <w:rPr>
          <w:sz w:val="24"/>
          <w:szCs w:val="24"/>
        </w:rPr>
        <w:t xml:space="preserve"> в Периодической системе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="00E85331">
        <w:rPr>
          <w:sz w:val="24"/>
          <w:szCs w:val="24"/>
        </w:rPr>
        <w:t xml:space="preserve">элементов Д.И.Менделеева, строение их атомов, </w:t>
      </w:r>
      <w:r w:rsidRPr="00E85331">
        <w:rPr>
          <w:sz w:val="24"/>
          <w:szCs w:val="24"/>
        </w:rPr>
        <w:t>нахождение</w:t>
      </w:r>
      <w:r w:rsidRPr="00E85331">
        <w:rPr>
          <w:sz w:val="24"/>
          <w:szCs w:val="24"/>
        </w:rPr>
        <w:tab/>
        <w:t>в</w:t>
      </w:r>
      <w:r w:rsidR="00E85331">
        <w:rPr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природе.</w:t>
      </w:r>
    </w:p>
    <w:p w:rsidR="001D1865" w:rsidRPr="00E85331" w:rsidRDefault="001D1865" w:rsidP="0020271C">
      <w:pPr>
        <w:pStyle w:val="a3"/>
        <w:spacing w:line="256" w:lineRule="auto"/>
        <w:ind w:right="123"/>
        <w:rPr>
          <w:sz w:val="24"/>
          <w:szCs w:val="24"/>
        </w:rPr>
      </w:pP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примере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натрия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калия).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гидроксиды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натрия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калия. Применение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щелочных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и их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соединений.</w:t>
      </w:r>
    </w:p>
    <w:p w:rsidR="001D1865" w:rsidRPr="00E85331" w:rsidRDefault="001D1865" w:rsidP="001D1865">
      <w:pPr>
        <w:pStyle w:val="a3"/>
        <w:spacing w:line="259" w:lineRule="auto"/>
        <w:ind w:right="121"/>
        <w:rPr>
          <w:sz w:val="24"/>
          <w:szCs w:val="24"/>
        </w:rPr>
      </w:pPr>
      <w:r w:rsidRPr="00E85331">
        <w:rPr>
          <w:sz w:val="24"/>
          <w:szCs w:val="24"/>
        </w:rPr>
        <w:t>Щелочноземельные металлы магний и кальций: положение в 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системе химических элементов Д.И. Менделеева, строение их атомов, нахождение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 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магния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 кальция.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Важнейшие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кальция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(оксид,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соли).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Жёсткость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устранения.</w:t>
      </w:r>
    </w:p>
    <w:p w:rsidR="001D1865" w:rsidRPr="00E85331" w:rsidRDefault="001D1865" w:rsidP="001D1865">
      <w:pPr>
        <w:pStyle w:val="a3"/>
        <w:spacing w:before="4" w:line="256" w:lineRule="auto"/>
        <w:ind w:right="119"/>
        <w:rPr>
          <w:sz w:val="24"/>
          <w:szCs w:val="24"/>
        </w:rPr>
      </w:pPr>
      <w:r w:rsidRPr="00E85331">
        <w:rPr>
          <w:sz w:val="24"/>
          <w:szCs w:val="24"/>
        </w:rPr>
        <w:t>Алюминий: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положение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системе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нахождение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алюминия.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Амфотерные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алюминия.</w:t>
      </w:r>
    </w:p>
    <w:p w:rsidR="001D1865" w:rsidRPr="00E85331" w:rsidRDefault="001D1865" w:rsidP="001D1865">
      <w:pPr>
        <w:pStyle w:val="a3"/>
        <w:spacing w:before="11" w:line="259" w:lineRule="auto"/>
        <w:ind w:right="117"/>
        <w:rPr>
          <w:sz w:val="24"/>
          <w:szCs w:val="24"/>
        </w:rPr>
      </w:pPr>
      <w:r w:rsidRPr="00E85331">
        <w:rPr>
          <w:sz w:val="24"/>
          <w:szCs w:val="24"/>
        </w:rPr>
        <w:t>Железо: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положение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системе   химических   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нахождение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железа.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Оксиды,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lastRenderedPageBreak/>
        <w:t>гидроксиды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соли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железа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(II)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железа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(III),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получение.</w:t>
      </w:r>
    </w:p>
    <w:p w:rsidR="001D1865" w:rsidRPr="00E85331" w:rsidRDefault="001D1865" w:rsidP="001D1865">
      <w:pPr>
        <w:spacing w:before="115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эксперимент:</w:t>
      </w:r>
    </w:p>
    <w:p w:rsidR="001D1865" w:rsidRPr="00E85331" w:rsidRDefault="001D1865" w:rsidP="001D1865">
      <w:pPr>
        <w:pStyle w:val="a3"/>
        <w:spacing w:before="86" w:line="261" w:lineRule="auto"/>
        <w:ind w:right="121" w:firstLine="0"/>
        <w:rPr>
          <w:sz w:val="24"/>
          <w:szCs w:val="24"/>
        </w:rPr>
      </w:pPr>
      <w:r w:rsidRPr="00E85331">
        <w:rPr>
          <w:sz w:val="24"/>
          <w:szCs w:val="24"/>
        </w:rPr>
        <w:t>ознакомление с образцами металлов и сплавов, их физическими свойствами,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результатов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коррозии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видеоматериалов), особенностей взаимодействия оксида кальция и натрия с водой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 использование видеоматериалов), исследование свойств жёсткой воды,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процесса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горения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железа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кислороде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видеоматериалов),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признаков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протекания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качественных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реакций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ионы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(магния,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кальция,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алюминия,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цинка, железа (II) и железа (III), меди (II), наблюдение и описание процессов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окрашивания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пламени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ионами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натрия,</w:t>
      </w:r>
      <w:r w:rsidRPr="00E85331">
        <w:rPr>
          <w:spacing w:val="13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калия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2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кальция</w:t>
      </w:r>
      <w:r w:rsidRPr="00E85331">
        <w:rPr>
          <w:spacing w:val="12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(возможно</w:t>
      </w:r>
      <w:r w:rsidRPr="00E85331">
        <w:rPr>
          <w:spacing w:val="15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 видеоматериалов),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амфотерных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алюминия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цинка,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экспериментальных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теме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«Важнейшие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металлы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соединения».</w:t>
      </w:r>
    </w:p>
    <w:p w:rsidR="001D1865" w:rsidRPr="00E85331" w:rsidRDefault="001D1865" w:rsidP="001D1865">
      <w:pPr>
        <w:pStyle w:val="21"/>
        <w:spacing w:before="107"/>
        <w:rPr>
          <w:sz w:val="24"/>
          <w:szCs w:val="24"/>
        </w:rPr>
      </w:pPr>
      <w:r w:rsidRPr="00E85331">
        <w:rPr>
          <w:sz w:val="24"/>
          <w:szCs w:val="24"/>
        </w:rPr>
        <w:t>Химия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окружающая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среда</w:t>
      </w:r>
    </w:p>
    <w:p w:rsidR="001D1865" w:rsidRPr="00E85331" w:rsidRDefault="001D1865" w:rsidP="001D1865">
      <w:pPr>
        <w:pStyle w:val="a3"/>
        <w:spacing w:before="31" w:line="256" w:lineRule="auto"/>
        <w:ind w:right="126"/>
        <w:rPr>
          <w:sz w:val="24"/>
          <w:szCs w:val="24"/>
        </w:rPr>
      </w:pPr>
      <w:r w:rsidRPr="00E85331">
        <w:rPr>
          <w:sz w:val="24"/>
          <w:szCs w:val="24"/>
        </w:rPr>
        <w:t>Вещества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повседневной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человека.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Безопасное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быту.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Первая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помощь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ожогах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отравлениях.</w:t>
      </w:r>
    </w:p>
    <w:p w:rsidR="001D1865" w:rsidRPr="00E85331" w:rsidRDefault="001D1865" w:rsidP="001D1865">
      <w:pPr>
        <w:pStyle w:val="a3"/>
        <w:spacing w:before="11" w:line="256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Химическое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загрязнение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окружающей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(предельная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допустимая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концентрация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(далее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ПДК).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Роль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экологических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проблем.</w:t>
      </w:r>
    </w:p>
    <w:p w:rsidR="001D1865" w:rsidRPr="00E85331" w:rsidRDefault="001D1865" w:rsidP="001D1865">
      <w:pPr>
        <w:spacing w:before="119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Химический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эксперимент:</w:t>
      </w:r>
    </w:p>
    <w:p w:rsidR="001D1865" w:rsidRPr="00E85331" w:rsidRDefault="001D1865" w:rsidP="001D1865">
      <w:pPr>
        <w:pStyle w:val="a3"/>
        <w:spacing w:before="31" w:line="264" w:lineRule="auto"/>
        <w:ind w:right="126"/>
        <w:rPr>
          <w:sz w:val="24"/>
          <w:szCs w:val="24"/>
        </w:rPr>
      </w:pPr>
      <w:r w:rsidRPr="00E85331">
        <w:rPr>
          <w:sz w:val="24"/>
          <w:szCs w:val="24"/>
        </w:rPr>
        <w:t>изучение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образцов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(стекло,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сплавы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полимерные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материалы).</w:t>
      </w:r>
    </w:p>
    <w:p w:rsidR="001D1865" w:rsidRPr="00E85331" w:rsidRDefault="001D1865" w:rsidP="001D1865">
      <w:pPr>
        <w:spacing w:before="105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5331">
        <w:rPr>
          <w:rFonts w:ascii="Times New Roman" w:hAnsi="Times New Roman" w:cs="Times New Roman"/>
          <w:i/>
          <w:sz w:val="24"/>
          <w:szCs w:val="24"/>
        </w:rPr>
        <w:t>Межпредметные</w:t>
      </w:r>
      <w:r w:rsidRPr="00E85331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E85331">
        <w:rPr>
          <w:rFonts w:ascii="Times New Roman" w:hAnsi="Times New Roman" w:cs="Times New Roman"/>
          <w:i/>
          <w:sz w:val="24"/>
          <w:szCs w:val="24"/>
        </w:rPr>
        <w:t>связи</w:t>
      </w:r>
    </w:p>
    <w:p w:rsidR="001D1865" w:rsidRPr="00E85331" w:rsidRDefault="001D1865" w:rsidP="001D1865">
      <w:pPr>
        <w:pStyle w:val="a3"/>
        <w:spacing w:before="31" w:line="256" w:lineRule="auto"/>
        <w:ind w:right="105"/>
        <w:rPr>
          <w:sz w:val="24"/>
          <w:szCs w:val="24"/>
        </w:rPr>
      </w:pPr>
      <w:r w:rsidRPr="00E85331">
        <w:rPr>
          <w:sz w:val="24"/>
          <w:szCs w:val="24"/>
        </w:rPr>
        <w:t>Реализация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межпредметных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9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осуществляется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через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использование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как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общих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естественно-научных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понятий,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так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являющихся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системными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отдельных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предметов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естественно-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научного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цикла.</w:t>
      </w:r>
    </w:p>
    <w:p w:rsidR="001D1865" w:rsidRPr="00E85331" w:rsidRDefault="001D1865" w:rsidP="001D1865">
      <w:pPr>
        <w:pStyle w:val="a3"/>
        <w:spacing w:before="12" w:line="259" w:lineRule="auto"/>
        <w:ind w:right="112"/>
        <w:rPr>
          <w:sz w:val="24"/>
          <w:szCs w:val="24"/>
        </w:rPr>
      </w:pPr>
      <w:r w:rsidRPr="00E85331">
        <w:rPr>
          <w:sz w:val="24"/>
          <w:szCs w:val="24"/>
        </w:rPr>
        <w:t>Общие естественно-научные понятия: научный факт, гипотеза, закон, теория,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синтез,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классификация,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наблюдение,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моделирование,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измерение,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парниковый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эффект,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технология,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материалы.</w:t>
      </w:r>
    </w:p>
    <w:p w:rsidR="001D1865" w:rsidRPr="00E85331" w:rsidRDefault="001D1865" w:rsidP="001D1865">
      <w:pPr>
        <w:pStyle w:val="a3"/>
        <w:spacing w:line="259" w:lineRule="auto"/>
        <w:ind w:right="112"/>
        <w:rPr>
          <w:sz w:val="24"/>
          <w:szCs w:val="24"/>
        </w:rPr>
      </w:pPr>
      <w:r w:rsidRPr="00E85331">
        <w:rPr>
          <w:sz w:val="24"/>
          <w:szCs w:val="24"/>
        </w:rPr>
        <w:t>Физика: материя, атом, электрон, протон, нейтрон, ион, нуклид, изотопы,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радиоактивность, молекула, электрический заряд, проводники, полупроводники,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диэлектрики, фотоэлемент, вещество, тело, объём, агрегатное состояние вещества,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растворимость,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кристаллическая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решётка,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сплавы,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физические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величины,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единицы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измерения,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космическое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пространство,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планеты,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звёзды,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Солнце.</w:t>
      </w:r>
    </w:p>
    <w:p w:rsidR="001D1865" w:rsidRPr="00E85331" w:rsidRDefault="001D1865" w:rsidP="001D1865">
      <w:pPr>
        <w:pStyle w:val="a3"/>
        <w:spacing w:line="264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Биология: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фотосинтез,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дыхание,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биосфера,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экосистема,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минеральные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удобрения,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микроэлементы,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макроэлементы,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питательные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вещества.</w:t>
      </w:r>
    </w:p>
    <w:p w:rsidR="001D1865" w:rsidRPr="00E85331" w:rsidRDefault="001D1865" w:rsidP="001D1865">
      <w:pPr>
        <w:pStyle w:val="a3"/>
        <w:spacing w:line="259" w:lineRule="auto"/>
        <w:ind w:right="128"/>
        <w:rPr>
          <w:sz w:val="24"/>
          <w:szCs w:val="24"/>
        </w:rPr>
      </w:pPr>
      <w:r w:rsidRPr="00E85331">
        <w:rPr>
          <w:sz w:val="24"/>
          <w:szCs w:val="24"/>
        </w:rPr>
        <w:t>География: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атмосфера,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гидросфера,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минералы,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горные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породы,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полезные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ископаемые,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топливо,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водные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ресурсы.</w:t>
      </w:r>
    </w:p>
    <w:p w:rsidR="001D1865" w:rsidRDefault="001D1865" w:rsidP="001D1865">
      <w:pPr>
        <w:pStyle w:val="a3"/>
        <w:spacing w:before="31" w:line="259" w:lineRule="auto"/>
        <w:ind w:right="112"/>
      </w:pPr>
    </w:p>
    <w:p w:rsidR="001D1865" w:rsidRDefault="001D1865" w:rsidP="001D1865">
      <w:pPr>
        <w:pStyle w:val="a3"/>
        <w:spacing w:before="31" w:line="259" w:lineRule="auto"/>
        <w:ind w:left="0" w:right="112" w:firstLine="0"/>
        <w:rPr>
          <w:b/>
        </w:rPr>
      </w:pPr>
      <w:r>
        <w:rPr>
          <w:b/>
        </w:rPr>
        <w:t>2. Планируемые результаты освоения учебного предмета</w:t>
      </w:r>
    </w:p>
    <w:p w:rsidR="001D1865" w:rsidRDefault="001D1865" w:rsidP="001D1865">
      <w:pPr>
        <w:pStyle w:val="21"/>
        <w:jc w:val="left"/>
      </w:pPr>
      <w:r>
        <w:t>ЛИ</w:t>
      </w:r>
      <w:bookmarkStart w:id="0" w:name="_bookmark5"/>
      <w:bookmarkEnd w:id="0"/>
      <w:r>
        <w:t>ЧНОСТНЫЕ</w:t>
      </w:r>
      <w:r>
        <w:rPr>
          <w:spacing w:val="-4"/>
        </w:rPr>
        <w:t xml:space="preserve"> </w:t>
      </w:r>
      <w:r>
        <w:t>РЕЗУЛЬТАТЫ</w:t>
      </w:r>
    </w:p>
    <w:p w:rsidR="001D1865" w:rsidRPr="00E85331" w:rsidRDefault="001D1865" w:rsidP="001D1865">
      <w:pPr>
        <w:pStyle w:val="a3"/>
        <w:spacing w:before="154" w:line="259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>Личностные результаты освоения программы основного общего образования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достигаются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ходе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единстве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воспитательной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 в соответствии с традиционными российскими социокультурными 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духовно-нравственными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ценностями,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принятыми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обществе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правилами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нормами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поведения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способствуют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процессам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самопознания,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саморазвития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социализации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обучающихся.</w:t>
      </w:r>
    </w:p>
    <w:p w:rsidR="001D1865" w:rsidRPr="00E85331" w:rsidRDefault="001D1865" w:rsidP="001D1865">
      <w:pPr>
        <w:pStyle w:val="a3"/>
        <w:spacing w:line="259" w:lineRule="auto"/>
        <w:ind w:right="123"/>
        <w:rPr>
          <w:sz w:val="24"/>
          <w:szCs w:val="24"/>
        </w:rPr>
      </w:pPr>
      <w:r w:rsidRPr="00E85331">
        <w:rPr>
          <w:sz w:val="24"/>
          <w:szCs w:val="24"/>
        </w:rPr>
        <w:t>Личностные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результаты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отражают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готовность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обучающихся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руководствоваться системой позитивных ценностных ориентаций и расширение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её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основе,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том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lastRenderedPageBreak/>
        <w:t>в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части:</w:t>
      </w:r>
    </w:p>
    <w:p w:rsidR="001D1865" w:rsidRPr="00E85331" w:rsidRDefault="001D1865" w:rsidP="001D1865">
      <w:pPr>
        <w:pStyle w:val="21"/>
        <w:numPr>
          <w:ilvl w:val="0"/>
          <w:numId w:val="1"/>
        </w:numPr>
        <w:tabs>
          <w:tab w:val="left" w:pos="421"/>
        </w:tabs>
        <w:spacing w:before="112"/>
        <w:rPr>
          <w:sz w:val="24"/>
          <w:szCs w:val="24"/>
        </w:rPr>
      </w:pPr>
      <w:r w:rsidRPr="00E85331">
        <w:rPr>
          <w:sz w:val="24"/>
          <w:szCs w:val="24"/>
        </w:rPr>
        <w:t>патриотического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воспитания:</w:t>
      </w:r>
    </w:p>
    <w:p w:rsidR="001D1865" w:rsidRPr="00E85331" w:rsidRDefault="001D1865" w:rsidP="001D1865">
      <w:pPr>
        <w:pStyle w:val="a3"/>
        <w:spacing w:before="31" w:line="259" w:lineRule="auto"/>
        <w:ind w:right="122"/>
        <w:rPr>
          <w:sz w:val="24"/>
          <w:szCs w:val="24"/>
        </w:rPr>
      </w:pPr>
      <w:r w:rsidRPr="00E85331">
        <w:rPr>
          <w:sz w:val="24"/>
          <w:szCs w:val="24"/>
        </w:rPr>
        <w:t>ценностного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отношения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отечественному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культурному,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историческому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научному</w:t>
      </w:r>
      <w:r w:rsidRPr="00E85331">
        <w:rPr>
          <w:spacing w:val="-24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наследию,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понимания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значения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химической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науки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современного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общества,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владеть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достоверной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передовых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достижениях</w:t>
      </w:r>
      <w:r w:rsidRPr="00E85331">
        <w:rPr>
          <w:spacing w:val="3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открытиях</w:t>
      </w:r>
      <w:r w:rsidRPr="00E85331">
        <w:rPr>
          <w:spacing w:val="33"/>
          <w:sz w:val="24"/>
          <w:szCs w:val="24"/>
        </w:rPr>
        <w:t xml:space="preserve"> </w:t>
      </w:r>
      <w:r w:rsidRPr="00E85331">
        <w:rPr>
          <w:sz w:val="24"/>
          <w:szCs w:val="24"/>
        </w:rPr>
        <w:t>мировой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отечественной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химии,</w:t>
      </w:r>
      <w:r w:rsidRPr="00E85331">
        <w:rPr>
          <w:spacing w:val="38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заинтересованности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научных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знаниях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об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устройстве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мира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общества;</w:t>
      </w:r>
    </w:p>
    <w:p w:rsidR="001D1865" w:rsidRPr="00E85331" w:rsidRDefault="001D1865" w:rsidP="001D1865">
      <w:pPr>
        <w:pStyle w:val="21"/>
        <w:numPr>
          <w:ilvl w:val="0"/>
          <w:numId w:val="1"/>
        </w:numPr>
        <w:tabs>
          <w:tab w:val="left" w:pos="421"/>
        </w:tabs>
        <w:spacing w:before="112"/>
        <w:rPr>
          <w:sz w:val="24"/>
          <w:szCs w:val="24"/>
        </w:rPr>
      </w:pPr>
      <w:r w:rsidRPr="00E85331">
        <w:rPr>
          <w:spacing w:val="-1"/>
          <w:sz w:val="24"/>
          <w:szCs w:val="24"/>
        </w:rPr>
        <w:t>гражданского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воспитания:</w:t>
      </w:r>
    </w:p>
    <w:p w:rsidR="001D1865" w:rsidRPr="00E85331" w:rsidRDefault="001D1865" w:rsidP="001D1865">
      <w:pPr>
        <w:pStyle w:val="a3"/>
        <w:spacing w:before="31" w:line="259" w:lineRule="auto"/>
        <w:ind w:right="108"/>
        <w:rPr>
          <w:sz w:val="24"/>
          <w:szCs w:val="24"/>
        </w:rPr>
      </w:pPr>
      <w:r w:rsidRPr="00E85331">
        <w:rPr>
          <w:sz w:val="24"/>
          <w:szCs w:val="24"/>
        </w:rPr>
        <w:t>представления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социальных</w:t>
      </w:r>
      <w:r w:rsidRPr="00E85331">
        <w:rPr>
          <w:spacing w:val="13"/>
          <w:sz w:val="24"/>
          <w:szCs w:val="24"/>
        </w:rPr>
        <w:t xml:space="preserve"> </w:t>
      </w:r>
      <w:r w:rsidRPr="00E85331">
        <w:rPr>
          <w:sz w:val="24"/>
          <w:szCs w:val="24"/>
        </w:rPr>
        <w:t>нормах</w:t>
      </w:r>
      <w:r w:rsidRPr="00E85331">
        <w:rPr>
          <w:spacing w:val="1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правилах</w:t>
      </w:r>
      <w:r w:rsidRPr="00E85331">
        <w:rPr>
          <w:spacing w:val="13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межличностных</w:t>
      </w:r>
      <w:r w:rsidRPr="00E85331">
        <w:rPr>
          <w:spacing w:val="12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отношений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коллективе,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коммуникативной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компетентности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общественно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полезной,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учебно-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исследовательской,</w:t>
      </w:r>
      <w:r w:rsidRPr="00E85331">
        <w:rPr>
          <w:spacing w:val="117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творческой  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и  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других  </w:t>
      </w:r>
      <w:r w:rsidRPr="00E85331">
        <w:rPr>
          <w:spacing w:val="4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видах  </w:t>
      </w:r>
      <w:r w:rsidRPr="00E85331">
        <w:rPr>
          <w:spacing w:val="4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деятельности,  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готовности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разнообразной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совместной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выполнении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учебных,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познавательных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задач,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выполнении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экспериментов,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создании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проектов,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стремления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взаимопониманию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взаимопомощи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этой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учебной деятельности, готовности оценивать своё поведение и поступки своих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товарищей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позиции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нравственных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правовых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норм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учётом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осознания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последствий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поступков;</w:t>
      </w:r>
    </w:p>
    <w:p w:rsidR="001D1865" w:rsidRPr="00E85331" w:rsidRDefault="001D1865" w:rsidP="001D1865">
      <w:pPr>
        <w:pStyle w:val="21"/>
        <w:numPr>
          <w:ilvl w:val="0"/>
          <w:numId w:val="1"/>
        </w:numPr>
        <w:tabs>
          <w:tab w:val="left" w:pos="421"/>
        </w:tabs>
        <w:spacing w:before="112"/>
        <w:rPr>
          <w:sz w:val="24"/>
          <w:szCs w:val="24"/>
        </w:rPr>
      </w:pPr>
      <w:r w:rsidRPr="00E85331">
        <w:rPr>
          <w:sz w:val="24"/>
          <w:szCs w:val="24"/>
        </w:rPr>
        <w:t>ценности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научного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познания:</w:t>
      </w:r>
    </w:p>
    <w:p w:rsidR="001D1865" w:rsidRPr="00E85331" w:rsidRDefault="001D1865" w:rsidP="001D1865">
      <w:pPr>
        <w:pStyle w:val="a3"/>
        <w:spacing w:before="31" w:line="259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>мировоззренческие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соответствующие современному уровню развития науки и составляющие основу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понимания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сущности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научной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картины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мира,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основных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закономерностях развития природы, взаимосвязях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человека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 природной средой,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роли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этих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закономерностей;</w:t>
      </w:r>
    </w:p>
    <w:p w:rsidR="001D1865" w:rsidRPr="00E85331" w:rsidRDefault="001D1865" w:rsidP="001D1865">
      <w:pPr>
        <w:pStyle w:val="a3"/>
        <w:spacing w:before="86" w:line="259" w:lineRule="auto"/>
        <w:ind w:right="117" w:firstLine="0"/>
        <w:rPr>
          <w:sz w:val="24"/>
          <w:szCs w:val="24"/>
        </w:rPr>
      </w:pPr>
      <w:r w:rsidRPr="00E85331">
        <w:rPr>
          <w:sz w:val="24"/>
          <w:szCs w:val="24"/>
        </w:rPr>
        <w:t>познавательные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мотивы,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направленные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получение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новых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знаний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необходимые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объяснения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наблюдаемых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процессов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явлений,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познавательной,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информационной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 читательской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культуры,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том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навыков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самостоятельной работы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учебными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текстами,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справочной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литературой,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доступными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техническими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средствами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информационных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технологий;</w:t>
      </w:r>
    </w:p>
    <w:p w:rsidR="001D1865" w:rsidRPr="00E85331" w:rsidRDefault="001D1865" w:rsidP="001D1865">
      <w:pPr>
        <w:pStyle w:val="a3"/>
        <w:spacing w:before="3" w:line="256" w:lineRule="auto"/>
        <w:ind w:right="114"/>
        <w:rPr>
          <w:sz w:val="24"/>
          <w:szCs w:val="24"/>
        </w:rPr>
      </w:pPr>
      <w:r w:rsidRPr="00E85331">
        <w:rPr>
          <w:spacing w:val="-1"/>
          <w:sz w:val="24"/>
          <w:szCs w:val="24"/>
        </w:rPr>
        <w:t>интерес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к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обучению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и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познанию,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любознательность,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готовность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способность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к самообразованию, проектной и исследовательской деятельности, к осознанному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выбору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направленности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уровня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дальнейшем;</w:t>
      </w:r>
    </w:p>
    <w:p w:rsidR="001D1865" w:rsidRPr="00E85331" w:rsidRDefault="001D1865" w:rsidP="001D1865">
      <w:pPr>
        <w:pStyle w:val="21"/>
        <w:numPr>
          <w:ilvl w:val="0"/>
          <w:numId w:val="1"/>
        </w:numPr>
        <w:tabs>
          <w:tab w:val="left" w:pos="421"/>
        </w:tabs>
        <w:spacing w:before="119"/>
        <w:rPr>
          <w:sz w:val="24"/>
          <w:szCs w:val="24"/>
        </w:rPr>
      </w:pPr>
      <w:r w:rsidRPr="00E85331">
        <w:rPr>
          <w:sz w:val="24"/>
          <w:szCs w:val="24"/>
        </w:rPr>
        <w:t>формирования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культуры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здоровья:</w:t>
      </w:r>
    </w:p>
    <w:p w:rsidR="001D1865" w:rsidRPr="00E85331" w:rsidRDefault="001D1865" w:rsidP="001D1865">
      <w:pPr>
        <w:pStyle w:val="a3"/>
        <w:spacing w:before="31" w:line="259" w:lineRule="auto"/>
        <w:ind w:right="119"/>
        <w:rPr>
          <w:sz w:val="24"/>
          <w:szCs w:val="24"/>
        </w:rPr>
      </w:pPr>
      <w:r w:rsidRPr="00E85331">
        <w:rPr>
          <w:sz w:val="24"/>
          <w:szCs w:val="24"/>
        </w:rPr>
        <w:t>осознание ценности жизни, ответственного отношения к своему здоровью,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установки на здоровый образ жизни, осознание последствий и неприятие вредных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привычек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(употребления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алкоголя,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наркотиков,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курения),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необходимости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соблюдения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безопасности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обращении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химическими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быту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реальной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жизни;</w:t>
      </w:r>
    </w:p>
    <w:p w:rsidR="001D1865" w:rsidRPr="00E85331" w:rsidRDefault="001D1865" w:rsidP="001D1865">
      <w:pPr>
        <w:pStyle w:val="21"/>
        <w:numPr>
          <w:ilvl w:val="0"/>
          <w:numId w:val="1"/>
        </w:numPr>
        <w:tabs>
          <w:tab w:val="left" w:pos="421"/>
        </w:tabs>
        <w:spacing w:before="120"/>
        <w:rPr>
          <w:sz w:val="24"/>
          <w:szCs w:val="24"/>
        </w:rPr>
      </w:pPr>
      <w:r w:rsidRPr="00E85331">
        <w:rPr>
          <w:sz w:val="24"/>
          <w:szCs w:val="24"/>
        </w:rPr>
        <w:t>трудового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воспитания:</w:t>
      </w:r>
    </w:p>
    <w:p w:rsidR="001D1865" w:rsidRPr="00E85331" w:rsidRDefault="001D1865" w:rsidP="001D1865">
      <w:pPr>
        <w:pStyle w:val="a3"/>
        <w:spacing w:before="31" w:line="259" w:lineRule="auto"/>
        <w:ind w:right="124"/>
        <w:rPr>
          <w:sz w:val="24"/>
          <w:szCs w:val="24"/>
        </w:rPr>
      </w:pPr>
      <w:r w:rsidRPr="00E85331">
        <w:rPr>
          <w:sz w:val="24"/>
          <w:szCs w:val="24"/>
        </w:rPr>
        <w:t>интерес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практическому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профессий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труда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рода,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уважение к труду и результатам трудовой деятельности, в том числе на основе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применения предметных знаний по химии, осознанный выбор индивидуальной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траектории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продолжения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образования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учётом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личностных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интересов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общественных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интересов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потребностей,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успешной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профессиональной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развития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необходимых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умений,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готовность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адаптироваться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профессиональной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среде;</w:t>
      </w:r>
    </w:p>
    <w:p w:rsidR="001D1865" w:rsidRPr="00E85331" w:rsidRDefault="001D1865" w:rsidP="001D1865">
      <w:pPr>
        <w:pStyle w:val="21"/>
        <w:numPr>
          <w:ilvl w:val="0"/>
          <w:numId w:val="1"/>
        </w:numPr>
        <w:tabs>
          <w:tab w:val="left" w:pos="421"/>
        </w:tabs>
        <w:spacing w:before="109"/>
        <w:rPr>
          <w:sz w:val="24"/>
          <w:szCs w:val="24"/>
        </w:rPr>
      </w:pPr>
      <w:r w:rsidRPr="00E85331">
        <w:rPr>
          <w:spacing w:val="-1"/>
          <w:sz w:val="24"/>
          <w:szCs w:val="24"/>
        </w:rPr>
        <w:t>экологического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воспитания:</w:t>
      </w:r>
    </w:p>
    <w:p w:rsidR="001D1865" w:rsidRPr="00E85331" w:rsidRDefault="001D1865" w:rsidP="001D1865">
      <w:pPr>
        <w:pStyle w:val="a3"/>
        <w:spacing w:before="30" w:line="259" w:lineRule="auto"/>
        <w:ind w:right="112"/>
        <w:rPr>
          <w:sz w:val="24"/>
          <w:szCs w:val="24"/>
        </w:rPr>
      </w:pPr>
      <w:r w:rsidRPr="00E85331">
        <w:rPr>
          <w:sz w:val="24"/>
          <w:szCs w:val="24"/>
        </w:rPr>
        <w:t>экологически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целесообразное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отношение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природе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как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источнику жизни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 Земле, основе её существования, понимание ценности здорового и безопасного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образа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ответственное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отношение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собственному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физическому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психическому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здоровью,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осознание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ценности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соблюдения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безопасного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поведения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работе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веществами,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а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также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ситуациях, угрожающих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здоровью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жизни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людей;</w:t>
      </w:r>
    </w:p>
    <w:p w:rsidR="001D1865" w:rsidRPr="00E85331" w:rsidRDefault="001D1865" w:rsidP="001D1865">
      <w:pPr>
        <w:pStyle w:val="a3"/>
        <w:spacing w:before="3" w:line="259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 xml:space="preserve">способности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применять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знания,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получаемые    при    изучении    химии,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для решения </w:t>
      </w:r>
      <w:r w:rsidRPr="00E85331">
        <w:rPr>
          <w:sz w:val="24"/>
          <w:szCs w:val="24"/>
        </w:rPr>
        <w:lastRenderedPageBreak/>
        <w:t>задач, связанных с окружающей природной средой, для повышения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уровня экологической культуры, осознания глобального характера экологических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проблем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путей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посредством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методов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экологического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мышления, умения руководствоваться им в познавательной, коммуникативной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социальной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практике.</w:t>
      </w:r>
    </w:p>
    <w:p w:rsidR="001D1865" w:rsidRDefault="001D1865" w:rsidP="001D1865">
      <w:pPr>
        <w:pStyle w:val="a3"/>
        <w:spacing w:before="7"/>
        <w:ind w:left="0" w:firstLine="0"/>
        <w:jc w:val="left"/>
        <w:rPr>
          <w:sz w:val="29"/>
        </w:rPr>
      </w:pPr>
    </w:p>
    <w:p w:rsidR="001D1865" w:rsidRDefault="001D1865" w:rsidP="001D1865">
      <w:pPr>
        <w:pStyle w:val="21"/>
        <w:spacing w:before="1"/>
      </w:pPr>
      <w:bookmarkStart w:id="1" w:name="_bookmark6"/>
      <w:bookmarkEnd w:id="1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D1865" w:rsidRPr="00E85331" w:rsidRDefault="001D1865" w:rsidP="00E85331">
      <w:pPr>
        <w:pStyle w:val="a3"/>
        <w:spacing w:before="86" w:line="259" w:lineRule="auto"/>
        <w:ind w:right="119" w:firstLine="598"/>
        <w:rPr>
          <w:sz w:val="24"/>
          <w:szCs w:val="24"/>
        </w:rPr>
      </w:pPr>
      <w:r w:rsidRPr="00E85331">
        <w:rPr>
          <w:sz w:val="24"/>
          <w:szCs w:val="24"/>
        </w:rPr>
        <w:t xml:space="preserve">В 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составе 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метапредметных 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результатов 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выделяют     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значимые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 формирования мировоззрения общенаучные понятия (закон, теория, принцип,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гипотеза,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факт,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система,</w:t>
      </w:r>
      <w:r w:rsidRPr="00E85331">
        <w:rPr>
          <w:spacing w:val="22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процесс,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</w:t>
      </w:r>
      <w:r w:rsidRPr="00E85331">
        <w:rPr>
          <w:spacing w:val="2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другое.),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которые</w:t>
      </w:r>
      <w:r w:rsidRPr="00E85331">
        <w:rPr>
          <w:spacing w:val="20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используются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в естественно-научных учебных предметах и позволяют на основе знаний из этих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предметов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формировать</w:t>
      </w:r>
      <w:r w:rsidRPr="00E85331">
        <w:rPr>
          <w:spacing w:val="12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представление</w:t>
      </w:r>
      <w:r w:rsidRPr="00E85331">
        <w:rPr>
          <w:spacing w:val="118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17"/>
          <w:sz w:val="24"/>
          <w:szCs w:val="24"/>
        </w:rPr>
        <w:t xml:space="preserve"> </w:t>
      </w:r>
      <w:r w:rsidRPr="00E85331">
        <w:rPr>
          <w:sz w:val="24"/>
          <w:szCs w:val="24"/>
        </w:rPr>
        <w:t>целостной</w:t>
      </w:r>
      <w:r w:rsidRPr="00E85331">
        <w:rPr>
          <w:spacing w:val="12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научной</w:t>
      </w:r>
      <w:r w:rsidRPr="00E85331">
        <w:rPr>
          <w:spacing w:val="12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картине</w:t>
      </w:r>
      <w:r w:rsidRPr="00E85331">
        <w:rPr>
          <w:spacing w:val="119"/>
          <w:sz w:val="24"/>
          <w:szCs w:val="24"/>
        </w:rPr>
        <w:t xml:space="preserve"> </w:t>
      </w:r>
      <w:r w:rsidRPr="00E85331">
        <w:rPr>
          <w:sz w:val="24"/>
          <w:szCs w:val="24"/>
        </w:rPr>
        <w:t>мира,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универсальные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учебные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действия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(познавательные,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коммуникативные, регулятивные),        которые        обеспечивают        формирование        готовности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самостоятельному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планированию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осуществлению</w:t>
      </w:r>
      <w:r w:rsidRPr="00E85331">
        <w:rPr>
          <w:spacing w:val="5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деятельности.</w:t>
      </w:r>
    </w:p>
    <w:p w:rsidR="001D1865" w:rsidRDefault="001D1865" w:rsidP="001D1865">
      <w:pPr>
        <w:pStyle w:val="a3"/>
        <w:spacing w:before="7"/>
        <w:ind w:left="0" w:firstLine="0"/>
        <w:jc w:val="left"/>
        <w:rPr>
          <w:sz w:val="31"/>
        </w:rPr>
      </w:pPr>
    </w:p>
    <w:p w:rsidR="001D1865" w:rsidRDefault="001D1865" w:rsidP="001D1865">
      <w:pPr>
        <w:pStyle w:val="1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1D1865" w:rsidRDefault="001D1865" w:rsidP="001D1865">
      <w:pPr>
        <w:pStyle w:val="21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1D1865" w:rsidRPr="00E85331" w:rsidRDefault="001D1865" w:rsidP="001D1865">
      <w:pPr>
        <w:pStyle w:val="a3"/>
        <w:spacing w:before="24" w:line="259" w:lineRule="auto"/>
        <w:ind w:right="117"/>
        <w:rPr>
          <w:sz w:val="24"/>
          <w:szCs w:val="24"/>
        </w:rPr>
      </w:pPr>
      <w:r w:rsidRPr="00E85331">
        <w:rPr>
          <w:sz w:val="24"/>
          <w:szCs w:val="24"/>
        </w:rPr>
        <w:t>умения использовать приёмы логического мышления при освоении знаний: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раскрывать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смысл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(выделять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признаки,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устанавливать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взаимосвязь   с   другими   понятиями),   использовать   понятия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объяснения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отдельных фактов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явлений,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выбирать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основания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критерии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 классификации химических веществ и химических реакций, устанавливать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причинно-следственные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между объектами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строить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логические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рассуждения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(индуктивные,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дедуктивные,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аналогии),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делать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выводы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заключения;</w:t>
      </w:r>
    </w:p>
    <w:p w:rsidR="001D1865" w:rsidRPr="00E85331" w:rsidRDefault="001D1865" w:rsidP="001D1865">
      <w:pPr>
        <w:pStyle w:val="a3"/>
        <w:spacing w:line="259" w:lineRule="auto"/>
        <w:ind w:right="111"/>
        <w:rPr>
          <w:sz w:val="24"/>
          <w:szCs w:val="24"/>
        </w:rPr>
      </w:pPr>
      <w:r w:rsidRPr="00E85331">
        <w:rPr>
          <w:sz w:val="24"/>
          <w:szCs w:val="24"/>
        </w:rPr>
        <w:t>умение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(предметные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метапредметные),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символические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(знаковые)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используемые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преобразовывать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широко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применяемые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модельные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химический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знак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(символ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элемента),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химическая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формула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уравнение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 – при решении учебно-познавательных задач, с учётом этих модельных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представлений выявлять и характеризовать существенные признаки изучаемых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объектов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выявлять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закономерности,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причинно-следственные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противоречия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изучаемых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процессах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явлениях.</w:t>
      </w:r>
    </w:p>
    <w:p w:rsidR="001D1865" w:rsidRPr="00E85331" w:rsidRDefault="001D1865" w:rsidP="001D1865">
      <w:pPr>
        <w:pStyle w:val="21"/>
        <w:spacing w:before="117"/>
        <w:rPr>
          <w:b w:val="0"/>
          <w:sz w:val="24"/>
          <w:szCs w:val="24"/>
        </w:rPr>
      </w:pPr>
      <w:r w:rsidRPr="00E85331">
        <w:rPr>
          <w:sz w:val="24"/>
          <w:szCs w:val="24"/>
        </w:rPr>
        <w:t>Базовые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исследовательские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действия</w:t>
      </w:r>
      <w:r w:rsidRPr="00E85331">
        <w:rPr>
          <w:b w:val="0"/>
          <w:sz w:val="24"/>
          <w:szCs w:val="24"/>
        </w:rPr>
        <w:t>:</w:t>
      </w:r>
    </w:p>
    <w:p w:rsidR="001D1865" w:rsidRPr="00E85331" w:rsidRDefault="001D1865" w:rsidP="001D1865">
      <w:pPr>
        <w:pStyle w:val="a3"/>
        <w:spacing w:before="32" w:line="256" w:lineRule="auto"/>
        <w:ind w:right="126"/>
        <w:rPr>
          <w:sz w:val="24"/>
          <w:szCs w:val="24"/>
        </w:rPr>
      </w:pPr>
      <w:r w:rsidRPr="00E85331">
        <w:rPr>
          <w:sz w:val="24"/>
          <w:szCs w:val="24"/>
        </w:rPr>
        <w:t>умение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поставленные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вопросы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инструмента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познания, а также в качестве основы для формирования гипотезы по проверке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правильности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высказываемых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суждений;</w:t>
      </w:r>
    </w:p>
    <w:p w:rsidR="001D1865" w:rsidRPr="00E85331" w:rsidRDefault="001D1865" w:rsidP="001D1865">
      <w:pPr>
        <w:pStyle w:val="a3"/>
        <w:spacing w:before="3" w:line="259" w:lineRule="auto"/>
        <w:ind w:right="109"/>
        <w:rPr>
          <w:sz w:val="24"/>
          <w:szCs w:val="24"/>
        </w:rPr>
      </w:pPr>
      <w:r w:rsidRPr="00E85331">
        <w:rPr>
          <w:sz w:val="24"/>
          <w:szCs w:val="24"/>
        </w:rPr>
        <w:t>приобретение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планированию,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организации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проведению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ученических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экспериментов,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умение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наблюдать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за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ходом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процесса,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самостоятельно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прогнозировать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его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результат,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формулировать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обобщения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и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выводы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по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результатам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проведённого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отчёт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проделанной работе.</w:t>
      </w:r>
    </w:p>
    <w:p w:rsidR="001D1865" w:rsidRPr="00E85331" w:rsidRDefault="001D1865" w:rsidP="001D1865">
      <w:pPr>
        <w:pStyle w:val="21"/>
        <w:spacing w:before="115"/>
        <w:rPr>
          <w:sz w:val="24"/>
          <w:szCs w:val="24"/>
        </w:rPr>
      </w:pPr>
      <w:r w:rsidRPr="00E85331">
        <w:rPr>
          <w:sz w:val="24"/>
          <w:szCs w:val="24"/>
        </w:rPr>
        <w:t>Работа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информацией:</w:t>
      </w:r>
    </w:p>
    <w:p w:rsidR="001D1865" w:rsidRPr="00E85331" w:rsidRDefault="001D1865" w:rsidP="001D1865">
      <w:pPr>
        <w:pStyle w:val="a3"/>
        <w:spacing w:before="31" w:line="259" w:lineRule="auto"/>
        <w:ind w:right="115"/>
        <w:rPr>
          <w:sz w:val="24"/>
          <w:szCs w:val="24"/>
        </w:rPr>
      </w:pPr>
      <w:r w:rsidRPr="00E85331">
        <w:rPr>
          <w:sz w:val="24"/>
          <w:szCs w:val="24"/>
        </w:rPr>
        <w:t>умение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выбирать,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анализировать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интерпретировать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информацию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получаемую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источников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(научно-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популярная литература химического содержания, справочные пособия, ресурсы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Интернета),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критически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оценивать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противоречивую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недостоверную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информацию;</w:t>
      </w:r>
    </w:p>
    <w:p w:rsidR="001D1865" w:rsidRPr="00E85331" w:rsidRDefault="001D1865" w:rsidP="001D1865">
      <w:pPr>
        <w:pStyle w:val="a3"/>
        <w:spacing w:before="86" w:line="264" w:lineRule="auto"/>
        <w:ind w:right="113" w:firstLine="0"/>
        <w:rPr>
          <w:sz w:val="24"/>
          <w:szCs w:val="24"/>
        </w:rPr>
      </w:pPr>
      <w:r w:rsidRPr="00E85331">
        <w:rPr>
          <w:sz w:val="24"/>
          <w:szCs w:val="24"/>
        </w:rPr>
        <w:t>умение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применять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методы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запросы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поиске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отборе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информации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соответствующих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данных,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необходимых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-14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выполнения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учебных</w:t>
      </w:r>
      <w:r w:rsidRPr="00E85331">
        <w:rPr>
          <w:spacing w:val="-1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познавательных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определённого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типа,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приобретение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области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использования</w:t>
      </w:r>
      <w:r w:rsidRPr="00E85331">
        <w:rPr>
          <w:spacing w:val="54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информационно-коммуникативных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технологий,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овладение </w:t>
      </w:r>
      <w:r w:rsidRPr="00E85331">
        <w:rPr>
          <w:spacing w:val="-1"/>
          <w:sz w:val="24"/>
          <w:szCs w:val="24"/>
        </w:rPr>
        <w:t>культурой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активного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использования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различных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lastRenderedPageBreak/>
        <w:t>поисковых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самостоятельно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выбирать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оптимальную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иллюстрировать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решаемые задачи несложными схемами, диаграммами, другими формами графики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комбинациями;</w:t>
      </w:r>
    </w:p>
    <w:p w:rsidR="001D1865" w:rsidRPr="00E85331" w:rsidRDefault="001D1865" w:rsidP="001D1865">
      <w:pPr>
        <w:pStyle w:val="a3"/>
        <w:spacing w:line="264" w:lineRule="auto"/>
        <w:ind w:right="123"/>
        <w:rPr>
          <w:sz w:val="24"/>
          <w:szCs w:val="24"/>
        </w:rPr>
      </w:pPr>
      <w:r w:rsidRPr="00E85331">
        <w:rPr>
          <w:sz w:val="24"/>
          <w:szCs w:val="24"/>
        </w:rPr>
        <w:t>умение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использовать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анализировать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процессе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исследовательской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информацию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влиянии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промышленности,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сельского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хозяйства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транспорта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на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состояние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окружающей</w:t>
      </w:r>
      <w:r w:rsidRPr="00E85331">
        <w:rPr>
          <w:spacing w:val="6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природной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среды.</w:t>
      </w:r>
    </w:p>
    <w:p w:rsidR="001D1865" w:rsidRDefault="001D1865" w:rsidP="001D1865">
      <w:pPr>
        <w:pStyle w:val="a3"/>
        <w:ind w:left="0" w:firstLine="0"/>
        <w:jc w:val="left"/>
        <w:rPr>
          <w:sz w:val="30"/>
        </w:rPr>
      </w:pPr>
    </w:p>
    <w:p w:rsidR="001D1865" w:rsidRDefault="001D1865" w:rsidP="001D1865">
      <w:pPr>
        <w:pStyle w:val="11"/>
      </w:pPr>
      <w:r>
        <w:t>Коммуникативные</w:t>
      </w:r>
      <w:r>
        <w:rPr>
          <w:spacing w:val="58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2"/>
        </w:rPr>
        <w:t xml:space="preserve"> </w:t>
      </w:r>
      <w:r>
        <w:t>действия:</w:t>
      </w:r>
    </w:p>
    <w:p w:rsidR="001D1865" w:rsidRPr="00E85331" w:rsidRDefault="001D1865" w:rsidP="001D1865">
      <w:pPr>
        <w:pStyle w:val="a3"/>
        <w:spacing w:before="32" w:line="264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умение задавать вопросы (в ходе диалога и (или) дискуссии) по существу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обсуждаемой темы, формулировать свои предложения относительно выполнения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предложенной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задачи;</w:t>
      </w:r>
    </w:p>
    <w:p w:rsidR="001D1865" w:rsidRPr="00E85331" w:rsidRDefault="001D1865" w:rsidP="001D1865">
      <w:pPr>
        <w:pStyle w:val="a3"/>
        <w:spacing w:line="264" w:lineRule="auto"/>
        <w:ind w:right="112"/>
        <w:rPr>
          <w:sz w:val="24"/>
          <w:szCs w:val="24"/>
        </w:rPr>
      </w:pPr>
      <w:r w:rsidRPr="00E85331">
        <w:rPr>
          <w:sz w:val="24"/>
          <w:szCs w:val="24"/>
        </w:rPr>
        <w:t>приобретение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презентации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результатов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выполнения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химического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(лабораторного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лабораторной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работы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10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проекта);</w:t>
      </w:r>
    </w:p>
    <w:p w:rsidR="001D1865" w:rsidRPr="00E85331" w:rsidRDefault="001D1865" w:rsidP="001D1865">
      <w:pPr>
        <w:pStyle w:val="a3"/>
        <w:spacing w:line="264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заинтересованность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совместной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сверстниками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познавательной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исследовательской деятельности при решении возникающих проблем на основе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учёта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общих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интересов</w:t>
      </w:r>
      <w:r w:rsidRPr="00E85331">
        <w:rPr>
          <w:spacing w:val="3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42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согласования</w:t>
      </w:r>
      <w:r w:rsidRPr="00E85331">
        <w:rPr>
          <w:spacing w:val="42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позиций</w:t>
      </w:r>
      <w:r w:rsidRPr="00E85331">
        <w:rPr>
          <w:spacing w:val="42"/>
          <w:sz w:val="24"/>
          <w:szCs w:val="24"/>
        </w:rPr>
        <w:t xml:space="preserve"> </w:t>
      </w:r>
      <w:r w:rsidRPr="00E85331">
        <w:rPr>
          <w:sz w:val="24"/>
          <w:szCs w:val="24"/>
        </w:rPr>
        <w:t>(обсуждения,</w:t>
      </w:r>
      <w:r w:rsidRPr="00E85331">
        <w:rPr>
          <w:spacing w:val="43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обмен</w:t>
      </w:r>
      <w:r w:rsidRPr="00E85331">
        <w:rPr>
          <w:spacing w:val="42"/>
          <w:sz w:val="24"/>
          <w:szCs w:val="24"/>
        </w:rPr>
        <w:t xml:space="preserve"> </w:t>
      </w:r>
      <w:r w:rsidRPr="00E85331">
        <w:rPr>
          <w:sz w:val="24"/>
          <w:szCs w:val="24"/>
        </w:rPr>
        <w:t>мнениями,</w:t>
      </w:r>
    </w:p>
    <w:p w:rsidR="001D1865" w:rsidRPr="00E85331" w:rsidRDefault="001D1865" w:rsidP="001D1865">
      <w:pPr>
        <w:pStyle w:val="a3"/>
        <w:spacing w:line="264" w:lineRule="auto"/>
        <w:ind w:right="128" w:firstLine="0"/>
        <w:rPr>
          <w:sz w:val="24"/>
          <w:szCs w:val="24"/>
        </w:rPr>
      </w:pPr>
      <w:r w:rsidRPr="00E85331">
        <w:rPr>
          <w:sz w:val="24"/>
          <w:szCs w:val="24"/>
        </w:rPr>
        <w:t>«мозговые штурмы», координация совместных действий, определение критериев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оценке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качества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выполненной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работы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другие);</w:t>
      </w:r>
    </w:p>
    <w:p w:rsidR="001D1865" w:rsidRDefault="001D1865" w:rsidP="001D1865">
      <w:pPr>
        <w:pStyle w:val="a3"/>
        <w:spacing w:before="11"/>
        <w:ind w:left="0" w:firstLine="0"/>
        <w:jc w:val="left"/>
      </w:pPr>
    </w:p>
    <w:p w:rsidR="001D1865" w:rsidRDefault="001D1865" w:rsidP="001D1865">
      <w:pPr>
        <w:pStyle w:val="11"/>
      </w:pPr>
      <w:r>
        <w:t>Регулятивные</w:t>
      </w:r>
      <w:r>
        <w:rPr>
          <w:spacing w:val="67"/>
        </w:rPr>
        <w:t xml:space="preserve"> </w:t>
      </w:r>
      <w:r>
        <w:t>универсальные</w:t>
      </w:r>
      <w:r>
        <w:rPr>
          <w:spacing w:val="68"/>
        </w:rPr>
        <w:t xml:space="preserve"> </w:t>
      </w:r>
      <w:r>
        <w:t>учебные</w:t>
      </w:r>
      <w:r>
        <w:rPr>
          <w:spacing w:val="68"/>
        </w:rPr>
        <w:t xml:space="preserve"> </w:t>
      </w:r>
      <w:r>
        <w:t>действия:</w:t>
      </w:r>
    </w:p>
    <w:p w:rsidR="001D1865" w:rsidRPr="00E85331" w:rsidRDefault="001D1865" w:rsidP="001D1865">
      <w:pPr>
        <w:pStyle w:val="a3"/>
        <w:spacing w:before="39" w:line="261" w:lineRule="auto"/>
        <w:ind w:right="113"/>
        <w:rPr>
          <w:sz w:val="24"/>
          <w:szCs w:val="24"/>
        </w:rPr>
      </w:pPr>
      <w:r w:rsidRPr="00E85331">
        <w:rPr>
          <w:sz w:val="24"/>
          <w:szCs w:val="24"/>
        </w:rPr>
        <w:t>умение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самостоятельно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определять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цели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планировать,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осуществлять,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контролировать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необходимости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корректировать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выбирать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наиболее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эффективные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учебных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познавательных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задач,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самостоятельно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или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корректировать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предложенный алгоритм действий при выполнении заданий с учётом получения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новых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изучаемых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объектах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реакциях,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оценивать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соответствие полученного результата заявленной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цели,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умение использовать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анализировать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контексты,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предлагаемые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5"/>
          <w:sz w:val="24"/>
          <w:szCs w:val="24"/>
        </w:rPr>
        <w:t xml:space="preserve"> </w:t>
      </w:r>
      <w:r w:rsidRPr="00E85331">
        <w:rPr>
          <w:sz w:val="24"/>
          <w:szCs w:val="24"/>
        </w:rPr>
        <w:t>условии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заданий.</w:t>
      </w:r>
    </w:p>
    <w:p w:rsidR="001D1865" w:rsidRDefault="001D1865" w:rsidP="001D1865">
      <w:pPr>
        <w:pStyle w:val="a3"/>
        <w:spacing w:before="9"/>
        <w:ind w:left="0" w:firstLine="0"/>
        <w:jc w:val="left"/>
        <w:rPr>
          <w:sz w:val="30"/>
        </w:rPr>
      </w:pPr>
    </w:p>
    <w:p w:rsidR="001D1865" w:rsidRDefault="001D1865" w:rsidP="001D1865">
      <w:pPr>
        <w:pStyle w:val="21"/>
      </w:pPr>
      <w:bookmarkStart w:id="2" w:name="_bookmark7"/>
      <w:bookmarkEnd w:id="2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1D1865" w:rsidRPr="00E85331" w:rsidRDefault="001D1865" w:rsidP="001D1865">
      <w:pPr>
        <w:pStyle w:val="a3"/>
        <w:spacing w:before="154" w:line="261" w:lineRule="auto"/>
        <w:ind w:right="122"/>
        <w:rPr>
          <w:sz w:val="24"/>
          <w:szCs w:val="24"/>
        </w:rPr>
      </w:pPr>
      <w:r w:rsidRPr="00E85331">
        <w:rPr>
          <w:sz w:val="24"/>
          <w:szCs w:val="24"/>
        </w:rPr>
        <w:t>В составе предметных результатов по освоению обязательного содержания,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установленного данной федеральной рабочей программой, выделяют: освоенные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обучающимися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научные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умения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способы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действий,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специфические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предметной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области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«Химия»,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получению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нового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знания, его интерпретации, преобразованию и применению в различных учебных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новых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ситуациях.</w:t>
      </w:r>
    </w:p>
    <w:p w:rsidR="001D1865" w:rsidRPr="00E85331" w:rsidRDefault="001D1865" w:rsidP="001D1865">
      <w:pPr>
        <w:pStyle w:val="a3"/>
        <w:spacing w:before="86" w:line="259" w:lineRule="auto"/>
        <w:ind w:right="102"/>
        <w:rPr>
          <w:sz w:val="24"/>
          <w:szCs w:val="24"/>
        </w:rPr>
      </w:pPr>
      <w:r w:rsidRPr="00E85331">
        <w:rPr>
          <w:sz w:val="24"/>
          <w:szCs w:val="24"/>
        </w:rPr>
        <w:t>К концу обучения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в </w:t>
      </w:r>
      <w:r w:rsidRPr="00E85331">
        <w:rPr>
          <w:b/>
          <w:sz w:val="24"/>
          <w:szCs w:val="24"/>
        </w:rPr>
        <w:t>8</w:t>
      </w:r>
      <w:r w:rsidRPr="00E85331">
        <w:rPr>
          <w:b/>
          <w:spacing w:val="1"/>
          <w:sz w:val="24"/>
          <w:szCs w:val="24"/>
        </w:rPr>
        <w:t xml:space="preserve"> </w:t>
      </w:r>
      <w:r w:rsidRPr="00E85331">
        <w:rPr>
          <w:b/>
          <w:sz w:val="24"/>
          <w:szCs w:val="24"/>
        </w:rPr>
        <w:t xml:space="preserve">классе </w:t>
      </w:r>
      <w:r w:rsidRPr="00E85331">
        <w:rPr>
          <w:sz w:val="24"/>
          <w:szCs w:val="24"/>
        </w:rPr>
        <w:t>предметные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результаты 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базовом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уровне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должны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отражать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сформированность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у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обучающихся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умений: раскрывать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смысл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понятий: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химический элемент, простое вещество, сложное вещество, смесь (однородная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неоднородная),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валентность,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относительная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молекулярная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масса,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количество вещества, моль, молярная масса, массовая доля химического элемента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молярный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объём,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оксид,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электроотрицательность, степень окисления, химическая реакция, классификация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реакций: реакции соединения, реакции разложения, реакции замещения, реакции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обмена, экзо- и эндотермические реакции, тепловой эффект реакции, ядро атома,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электронный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слой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орбиталь,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радиус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полярная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неполярная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ковалентная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катион,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анион,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раствор, массовая доля вещества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(процентная концентрация) в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растворе;</w:t>
      </w:r>
    </w:p>
    <w:p w:rsidR="001D1865" w:rsidRPr="00E85331" w:rsidRDefault="001D1865" w:rsidP="001D1865">
      <w:pPr>
        <w:pStyle w:val="a3"/>
        <w:spacing w:line="256" w:lineRule="auto"/>
        <w:ind w:right="117"/>
        <w:rPr>
          <w:sz w:val="24"/>
          <w:szCs w:val="24"/>
        </w:rPr>
      </w:pPr>
      <w:r w:rsidRPr="00E85331">
        <w:rPr>
          <w:sz w:val="24"/>
          <w:szCs w:val="24"/>
        </w:rPr>
        <w:t>иллюстрировать взаимосвязь основных химических понятий и применять эти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превращений;</w:t>
      </w:r>
    </w:p>
    <w:p w:rsidR="001D1865" w:rsidRPr="00E85331" w:rsidRDefault="001D1865" w:rsidP="001D1865">
      <w:pPr>
        <w:pStyle w:val="a3"/>
        <w:spacing w:before="2" w:line="264" w:lineRule="auto"/>
        <w:ind w:right="122"/>
        <w:rPr>
          <w:sz w:val="24"/>
          <w:szCs w:val="24"/>
        </w:rPr>
      </w:pPr>
      <w:r w:rsidRPr="00E85331">
        <w:rPr>
          <w:sz w:val="24"/>
          <w:szCs w:val="24"/>
        </w:rPr>
        <w:lastRenderedPageBreak/>
        <w:t>использовать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символику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реакций;</w:t>
      </w:r>
    </w:p>
    <w:p w:rsidR="001D1865" w:rsidRPr="00E85331" w:rsidRDefault="001D1865" w:rsidP="001D1865">
      <w:pPr>
        <w:pStyle w:val="a3"/>
        <w:spacing w:line="259" w:lineRule="auto"/>
        <w:ind w:right="126"/>
        <w:rPr>
          <w:sz w:val="24"/>
          <w:szCs w:val="24"/>
        </w:rPr>
      </w:pPr>
      <w:r w:rsidRPr="00E85331">
        <w:rPr>
          <w:sz w:val="24"/>
          <w:szCs w:val="24"/>
        </w:rPr>
        <w:t>определять валентность атомов элементов в бинарных соединениях, степень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</w:t>
      </w:r>
      <w:r w:rsidRPr="00E85331">
        <w:rPr>
          <w:spacing w:val="119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элементов  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в  </w:t>
      </w:r>
      <w:r w:rsidRPr="00E85331">
        <w:rPr>
          <w:spacing w:val="46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бинарных  </w:t>
      </w:r>
      <w:r w:rsidRPr="00E85331">
        <w:rPr>
          <w:spacing w:val="45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соединениях,  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принадлежность  </w:t>
      </w:r>
      <w:r w:rsidRPr="00E85331">
        <w:rPr>
          <w:spacing w:val="50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определённому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формулам,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(ковалентная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ионная)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соединениях;</w:t>
      </w:r>
    </w:p>
    <w:p w:rsidR="001D1865" w:rsidRPr="00E85331" w:rsidRDefault="001D1865" w:rsidP="001D1865">
      <w:pPr>
        <w:pStyle w:val="a3"/>
        <w:spacing w:line="259" w:lineRule="auto"/>
        <w:ind w:right="121"/>
        <w:rPr>
          <w:sz w:val="24"/>
          <w:szCs w:val="24"/>
        </w:rPr>
      </w:pPr>
      <w:r w:rsidRPr="00E85331">
        <w:rPr>
          <w:sz w:val="24"/>
          <w:szCs w:val="24"/>
        </w:rPr>
        <w:t>раскрывать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смысл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Периодического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закона</w:t>
      </w:r>
      <w:r w:rsidRPr="00E85331">
        <w:rPr>
          <w:spacing w:val="-16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Менделеева: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демонстрировать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понимание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зависимости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положения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сохранения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постоянства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состава,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атомномолекулярного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учения,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Авогадро;</w:t>
      </w:r>
    </w:p>
    <w:p w:rsidR="001D1865" w:rsidRPr="00E85331" w:rsidRDefault="001D1865" w:rsidP="001D1865">
      <w:pPr>
        <w:pStyle w:val="a3"/>
        <w:spacing w:line="256" w:lineRule="auto"/>
        <w:ind w:right="118" w:firstLine="641"/>
        <w:rPr>
          <w:sz w:val="24"/>
          <w:szCs w:val="24"/>
        </w:rPr>
      </w:pPr>
      <w:r w:rsidRPr="00E85331">
        <w:rPr>
          <w:sz w:val="24"/>
          <w:szCs w:val="24"/>
        </w:rPr>
        <w:t>описывать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табличную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5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элементов:</w:t>
      </w:r>
      <w:r w:rsidRPr="00E85331">
        <w:rPr>
          <w:spacing w:val="20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различать</w:t>
      </w:r>
      <w:r w:rsidRPr="00E85331">
        <w:rPr>
          <w:spacing w:val="20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«главная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подгруппа</w:t>
      </w:r>
      <w:r w:rsidRPr="00E85331">
        <w:rPr>
          <w:spacing w:val="17"/>
          <w:sz w:val="24"/>
          <w:szCs w:val="24"/>
        </w:rPr>
        <w:t xml:space="preserve"> </w:t>
      </w:r>
      <w:r w:rsidRPr="00E85331">
        <w:rPr>
          <w:sz w:val="24"/>
          <w:szCs w:val="24"/>
        </w:rPr>
        <w:t>(А-группа)»</w:t>
      </w:r>
      <w:r w:rsidRPr="00E85331">
        <w:rPr>
          <w:spacing w:val="1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</w:p>
    <w:p w:rsidR="001D1865" w:rsidRPr="00E85331" w:rsidRDefault="001D1865" w:rsidP="001D1865">
      <w:pPr>
        <w:pStyle w:val="a3"/>
        <w:spacing w:line="259" w:lineRule="auto"/>
        <w:ind w:right="118" w:firstLine="0"/>
        <w:rPr>
          <w:sz w:val="24"/>
          <w:szCs w:val="24"/>
        </w:rPr>
      </w:pPr>
      <w:r w:rsidRPr="00E85331">
        <w:rPr>
          <w:sz w:val="24"/>
          <w:szCs w:val="24"/>
        </w:rPr>
        <w:t>«побочная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подгруппа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(Б-группа)»,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малые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большие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соотносить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обозначения, которые имеются в таблице «Периодическая система 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числовыми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характеристиками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(состав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заряд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ядра,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общее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распределение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электронным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слоям);</w:t>
      </w:r>
    </w:p>
    <w:p w:rsidR="001D1865" w:rsidRPr="00E85331" w:rsidRDefault="001D1865" w:rsidP="001D1865">
      <w:pPr>
        <w:pStyle w:val="a3"/>
        <w:spacing w:line="256" w:lineRule="auto"/>
        <w:ind w:right="130"/>
        <w:rPr>
          <w:sz w:val="24"/>
          <w:szCs w:val="24"/>
        </w:rPr>
      </w:pPr>
      <w:r w:rsidRPr="00E85331">
        <w:rPr>
          <w:sz w:val="24"/>
          <w:szCs w:val="24"/>
        </w:rPr>
        <w:t>классифицировать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(по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числу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составу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участвующих</w:t>
      </w:r>
      <w:r w:rsidRPr="00E85331">
        <w:rPr>
          <w:spacing w:val="7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70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   веществ,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тепловому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эффекту);</w:t>
      </w:r>
    </w:p>
    <w:p w:rsidR="001D1865" w:rsidRPr="00E85331" w:rsidRDefault="001D1865" w:rsidP="001D1865">
      <w:pPr>
        <w:pStyle w:val="a3"/>
        <w:spacing w:before="7" w:line="256" w:lineRule="auto"/>
        <w:ind w:right="124"/>
        <w:rPr>
          <w:sz w:val="24"/>
          <w:szCs w:val="24"/>
        </w:rPr>
      </w:pPr>
      <w:r w:rsidRPr="00E85331">
        <w:rPr>
          <w:sz w:val="24"/>
          <w:szCs w:val="24"/>
        </w:rPr>
        <w:t>характеризовать (описывать) общие химические свойства веществ различных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подтверждая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примерами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молекулярных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соответствующих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реакций;</w:t>
      </w:r>
    </w:p>
    <w:p w:rsidR="001D1865" w:rsidRPr="00E85331" w:rsidRDefault="001D1865" w:rsidP="001D1865">
      <w:pPr>
        <w:pStyle w:val="a3"/>
        <w:spacing w:before="4" w:line="264" w:lineRule="auto"/>
        <w:ind w:right="131"/>
        <w:rPr>
          <w:sz w:val="24"/>
          <w:szCs w:val="24"/>
        </w:rPr>
      </w:pPr>
      <w:r w:rsidRPr="00E85331">
        <w:rPr>
          <w:sz w:val="24"/>
          <w:szCs w:val="24"/>
        </w:rPr>
        <w:t>прогнозировать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 в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зависимости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от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качественного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состава,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возможности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 химических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превращений в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условиях;</w:t>
      </w:r>
    </w:p>
    <w:p w:rsidR="001D1865" w:rsidRPr="00E85331" w:rsidRDefault="001D1865" w:rsidP="001D1865">
      <w:pPr>
        <w:pStyle w:val="a3"/>
        <w:spacing w:line="266" w:lineRule="auto"/>
        <w:ind w:right="122"/>
        <w:rPr>
          <w:sz w:val="24"/>
          <w:szCs w:val="24"/>
        </w:rPr>
      </w:pPr>
      <w:r w:rsidRPr="00E85331">
        <w:rPr>
          <w:sz w:val="24"/>
          <w:szCs w:val="24"/>
        </w:rPr>
        <w:t>вычислять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относительную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молекулярную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молярную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массовую долю химического элемента по формуле соединения, массовую долю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растворе, проводить расчёты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уравнению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реакции;</w:t>
      </w:r>
    </w:p>
    <w:p w:rsidR="001D1865" w:rsidRPr="00E85331" w:rsidRDefault="001D1865" w:rsidP="001D1865">
      <w:pPr>
        <w:pStyle w:val="a3"/>
        <w:spacing w:before="86" w:line="266" w:lineRule="auto"/>
        <w:ind w:right="106"/>
        <w:rPr>
          <w:sz w:val="24"/>
          <w:szCs w:val="24"/>
        </w:rPr>
      </w:pPr>
      <w:r w:rsidRPr="00E85331">
        <w:rPr>
          <w:sz w:val="24"/>
          <w:szCs w:val="24"/>
        </w:rPr>
        <w:t>применять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основные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операции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мыслительной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6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синтез,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сравнение,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обобщение,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систематизацию,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классификацию,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выявление причинно-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следственных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естественно-научные методы познания – наблюдение, измерение, моделирование,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 (реальный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мысленный);</w:t>
      </w:r>
    </w:p>
    <w:p w:rsidR="001D1865" w:rsidRPr="00E85331" w:rsidRDefault="001D1865" w:rsidP="001D1865">
      <w:pPr>
        <w:pStyle w:val="a3"/>
        <w:spacing w:line="266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следовать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пользования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посудой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лабораторным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оборудованием,</w:t>
      </w:r>
      <w:r w:rsidRPr="00E85331">
        <w:rPr>
          <w:spacing w:val="42"/>
          <w:sz w:val="24"/>
          <w:szCs w:val="24"/>
        </w:rPr>
        <w:t xml:space="preserve"> </w:t>
      </w:r>
      <w:r w:rsidRPr="00E85331">
        <w:rPr>
          <w:sz w:val="24"/>
          <w:szCs w:val="24"/>
        </w:rPr>
        <w:t>а</w:t>
      </w:r>
      <w:r w:rsidRPr="00E85331">
        <w:rPr>
          <w:spacing w:val="107"/>
          <w:sz w:val="24"/>
          <w:szCs w:val="24"/>
        </w:rPr>
        <w:t xml:space="preserve"> </w:t>
      </w:r>
      <w:r w:rsidRPr="00E85331">
        <w:rPr>
          <w:sz w:val="24"/>
          <w:szCs w:val="24"/>
        </w:rPr>
        <w:t>также</w:t>
      </w:r>
      <w:r w:rsidRPr="00E85331">
        <w:rPr>
          <w:spacing w:val="108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правилам</w:t>
      </w:r>
      <w:r w:rsidRPr="00E85331">
        <w:rPr>
          <w:spacing w:val="11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обращения</w:t>
      </w:r>
      <w:r w:rsidRPr="00E85331">
        <w:rPr>
          <w:spacing w:val="110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07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веществами</w:t>
      </w:r>
      <w:r w:rsidRPr="00E85331">
        <w:rPr>
          <w:spacing w:val="110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0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соответствии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с инструкциями по выполнению лабораторных химических опытов по получению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собиранию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газообразных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(водорода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кислорода),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приготовлению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растворов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определённой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массовой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долей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растворённого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вещества,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планировать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проводить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эксперименты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распознаванию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растворов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щелочей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помощью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индикаторов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(лакмус,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фенолфталеин,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метилоранж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другие).</w:t>
      </w:r>
    </w:p>
    <w:p w:rsidR="001D1865" w:rsidRPr="00E85331" w:rsidRDefault="001D1865" w:rsidP="001D1865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1D1865" w:rsidRPr="00E85331" w:rsidRDefault="001D1865" w:rsidP="001D1865">
      <w:pPr>
        <w:pStyle w:val="a3"/>
        <w:spacing w:line="268" w:lineRule="auto"/>
        <w:ind w:right="120"/>
        <w:rPr>
          <w:sz w:val="24"/>
          <w:szCs w:val="24"/>
        </w:rPr>
      </w:pPr>
      <w:r w:rsidRPr="00E85331">
        <w:rPr>
          <w:sz w:val="24"/>
          <w:szCs w:val="24"/>
        </w:rPr>
        <w:t>К концу обучения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в </w:t>
      </w:r>
      <w:r w:rsidRPr="00E85331">
        <w:rPr>
          <w:b/>
          <w:sz w:val="24"/>
          <w:szCs w:val="24"/>
        </w:rPr>
        <w:t>9</w:t>
      </w:r>
      <w:r w:rsidRPr="00E85331">
        <w:rPr>
          <w:b/>
          <w:spacing w:val="1"/>
          <w:sz w:val="24"/>
          <w:szCs w:val="24"/>
        </w:rPr>
        <w:t xml:space="preserve"> </w:t>
      </w:r>
      <w:r w:rsidRPr="00E85331">
        <w:rPr>
          <w:b/>
          <w:sz w:val="24"/>
          <w:szCs w:val="24"/>
        </w:rPr>
        <w:t xml:space="preserve">классе </w:t>
      </w:r>
      <w:r w:rsidRPr="00E85331">
        <w:rPr>
          <w:sz w:val="24"/>
          <w:szCs w:val="24"/>
        </w:rPr>
        <w:t>предметные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результаты 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базовом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уровне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должны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отражать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сформированность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у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обучающихся</w:t>
      </w:r>
      <w:r w:rsidRPr="00E85331">
        <w:rPr>
          <w:spacing w:val="8"/>
          <w:sz w:val="24"/>
          <w:szCs w:val="24"/>
        </w:rPr>
        <w:t xml:space="preserve"> </w:t>
      </w:r>
      <w:r w:rsidRPr="00E85331">
        <w:rPr>
          <w:sz w:val="24"/>
          <w:szCs w:val="24"/>
        </w:rPr>
        <w:t>умений:</w:t>
      </w:r>
    </w:p>
    <w:p w:rsidR="001D1865" w:rsidRPr="00E85331" w:rsidRDefault="001D1865" w:rsidP="001D1865">
      <w:pPr>
        <w:pStyle w:val="a3"/>
        <w:spacing w:line="266" w:lineRule="auto"/>
        <w:ind w:right="117"/>
        <w:rPr>
          <w:sz w:val="24"/>
          <w:szCs w:val="24"/>
        </w:rPr>
      </w:pPr>
      <w:r w:rsidRPr="00E85331">
        <w:rPr>
          <w:sz w:val="24"/>
          <w:szCs w:val="24"/>
        </w:rPr>
        <w:t>раскрывать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смысл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основных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понятий: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химический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молекула, ион, катион, анион, простое вещество, сложное вещество, валентность,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электроотрицательность,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связь, тепловой эффект реакции, моль, молярный объём, раствор, электролиты,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неэлектролиты,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электролитическая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диссоциация,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обмена,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катализатор,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равновесие,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обратимые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необратимые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окислительно-восстановительные</w:t>
      </w:r>
      <w:r w:rsidRPr="00E85331">
        <w:rPr>
          <w:spacing w:val="-15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окислитель,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восстановитель,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окисление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восстановление,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аллотропия,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амфотерность,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(ковалентная,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ионная,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металлическая),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кристаллическая решётка,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коррозия металлов,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сплавы,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скорость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предельно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допустимая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концентрация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ПДК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вещества;</w:t>
      </w:r>
    </w:p>
    <w:p w:rsidR="001D1865" w:rsidRPr="00E85331" w:rsidRDefault="001D1865" w:rsidP="001D1865">
      <w:pPr>
        <w:pStyle w:val="a3"/>
        <w:spacing w:line="264" w:lineRule="auto"/>
        <w:ind w:right="117"/>
        <w:rPr>
          <w:sz w:val="24"/>
          <w:szCs w:val="24"/>
        </w:rPr>
      </w:pPr>
      <w:r w:rsidRPr="00E85331">
        <w:rPr>
          <w:sz w:val="24"/>
          <w:szCs w:val="24"/>
        </w:rPr>
        <w:lastRenderedPageBreak/>
        <w:t>иллюстрировать взаимосвязь основных химических понятий и применятьэти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превращений;</w:t>
      </w:r>
    </w:p>
    <w:p w:rsidR="001D1865" w:rsidRPr="00E85331" w:rsidRDefault="001D1865" w:rsidP="001D1865">
      <w:pPr>
        <w:pStyle w:val="a3"/>
        <w:spacing w:line="264" w:lineRule="auto"/>
        <w:ind w:right="111"/>
        <w:rPr>
          <w:sz w:val="24"/>
          <w:szCs w:val="24"/>
        </w:rPr>
      </w:pPr>
      <w:r w:rsidRPr="00E85331">
        <w:rPr>
          <w:sz w:val="24"/>
          <w:szCs w:val="24"/>
        </w:rPr>
        <w:t>использовать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символику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реакций;</w:t>
      </w:r>
    </w:p>
    <w:p w:rsidR="001D1865" w:rsidRPr="00E85331" w:rsidRDefault="001D1865" w:rsidP="001D1865">
      <w:pPr>
        <w:pStyle w:val="a3"/>
        <w:spacing w:before="3" w:line="266" w:lineRule="auto"/>
        <w:ind w:right="109"/>
        <w:rPr>
          <w:sz w:val="24"/>
          <w:szCs w:val="24"/>
        </w:rPr>
      </w:pPr>
      <w:r w:rsidRPr="00E85331">
        <w:rPr>
          <w:sz w:val="24"/>
          <w:szCs w:val="24"/>
        </w:rPr>
        <w:t>определять</w:t>
      </w:r>
      <w:r w:rsidRPr="00E85331">
        <w:rPr>
          <w:spacing w:val="119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валентность  </w:t>
      </w:r>
      <w:r w:rsidRPr="00E85331">
        <w:rPr>
          <w:spacing w:val="48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и  </w:t>
      </w:r>
      <w:r w:rsidRPr="00E85331">
        <w:rPr>
          <w:spacing w:val="47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степень  </w:t>
      </w:r>
      <w:r w:rsidRPr="00E85331">
        <w:rPr>
          <w:spacing w:val="49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окисления  </w:t>
      </w:r>
      <w:r w:rsidRPr="00E85331">
        <w:rPr>
          <w:spacing w:val="47"/>
          <w:sz w:val="24"/>
          <w:szCs w:val="24"/>
        </w:rPr>
        <w:t xml:space="preserve"> </w:t>
      </w:r>
      <w:r w:rsidRPr="00E85331">
        <w:rPr>
          <w:sz w:val="24"/>
          <w:szCs w:val="24"/>
        </w:rPr>
        <w:t xml:space="preserve">химических  </w:t>
      </w:r>
      <w:r w:rsidRPr="00E85331">
        <w:rPr>
          <w:spacing w:val="44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принадлежность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определённому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классу соединений по формулам,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вид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 связи (ковалентная,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ионная,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металлическая)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соединениях,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заряд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формуле, характер среды в водных растворах неорганических соединений, тип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кристаллической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решётки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конкретного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вещества;</w:t>
      </w:r>
    </w:p>
    <w:p w:rsidR="001D1865" w:rsidRPr="00E85331" w:rsidRDefault="001D1865" w:rsidP="001D1865">
      <w:pPr>
        <w:pStyle w:val="a3"/>
        <w:spacing w:line="259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раскрывать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смысл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Периодического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Д.И.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Менделеева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демонстрировать его понимание: описывать и характеризовать табличную форму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понятия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«главная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подгруппа</w:t>
      </w:r>
      <w:r w:rsidRPr="00E85331">
        <w:rPr>
          <w:spacing w:val="69"/>
          <w:sz w:val="24"/>
          <w:szCs w:val="24"/>
        </w:rPr>
        <w:t xml:space="preserve"> </w:t>
      </w:r>
      <w:r w:rsidRPr="00E85331">
        <w:rPr>
          <w:sz w:val="24"/>
          <w:szCs w:val="24"/>
        </w:rPr>
        <w:t>(А-группа)»</w:t>
      </w:r>
      <w:r w:rsidRPr="00E85331">
        <w:rPr>
          <w:spacing w:val="6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«побочная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подгруппа</w:t>
      </w:r>
      <w:r w:rsidRPr="00E85331">
        <w:rPr>
          <w:spacing w:val="69"/>
          <w:sz w:val="24"/>
          <w:szCs w:val="24"/>
        </w:rPr>
        <w:t xml:space="preserve"> </w:t>
      </w:r>
      <w:r w:rsidRPr="00E85331">
        <w:rPr>
          <w:sz w:val="24"/>
          <w:szCs w:val="24"/>
        </w:rPr>
        <w:t>(Б-группа)»,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малые</w:t>
      </w:r>
      <w:r w:rsidRPr="00E85331">
        <w:rPr>
          <w:spacing w:val="6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3"/>
          <w:sz w:val="24"/>
          <w:szCs w:val="24"/>
        </w:rPr>
        <w:t xml:space="preserve"> </w:t>
      </w:r>
      <w:r w:rsidRPr="00E85331">
        <w:rPr>
          <w:sz w:val="24"/>
          <w:szCs w:val="24"/>
        </w:rPr>
        <w:t>большие</w:t>
      </w:r>
    </w:p>
    <w:p w:rsidR="001D1865" w:rsidRPr="00E85331" w:rsidRDefault="001D1865" w:rsidP="001D1865">
      <w:pPr>
        <w:pStyle w:val="a3"/>
        <w:spacing w:before="86" w:line="259" w:lineRule="auto"/>
        <w:ind w:right="119" w:firstLine="0"/>
        <w:rPr>
          <w:sz w:val="24"/>
          <w:szCs w:val="24"/>
        </w:rPr>
      </w:pPr>
      <w:r w:rsidRPr="00E85331">
        <w:rPr>
          <w:sz w:val="24"/>
          <w:szCs w:val="24"/>
        </w:rPr>
        <w:t>периоды,</w:t>
      </w:r>
      <w:r w:rsidRPr="00E85331">
        <w:rPr>
          <w:spacing w:val="54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соотносить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обозначения,</w:t>
      </w:r>
      <w:r w:rsidRPr="00E85331">
        <w:rPr>
          <w:spacing w:val="55"/>
          <w:sz w:val="24"/>
          <w:szCs w:val="24"/>
        </w:rPr>
        <w:t xml:space="preserve"> </w:t>
      </w:r>
      <w:r w:rsidRPr="00E85331">
        <w:rPr>
          <w:sz w:val="24"/>
          <w:szCs w:val="24"/>
        </w:rPr>
        <w:t>которые</w:t>
      </w:r>
      <w:r w:rsidRPr="00E85331">
        <w:rPr>
          <w:spacing w:val="52"/>
          <w:sz w:val="24"/>
          <w:szCs w:val="24"/>
        </w:rPr>
        <w:t xml:space="preserve"> </w:t>
      </w:r>
      <w:r w:rsidRPr="00E85331">
        <w:rPr>
          <w:sz w:val="24"/>
          <w:szCs w:val="24"/>
        </w:rPr>
        <w:t>имеются</w:t>
      </w:r>
      <w:r w:rsidRPr="00E85331">
        <w:rPr>
          <w:spacing w:val="54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51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периодической</w:t>
      </w:r>
      <w:r w:rsidRPr="00E85331">
        <w:rPr>
          <w:spacing w:val="53"/>
          <w:sz w:val="24"/>
          <w:szCs w:val="24"/>
        </w:rPr>
        <w:t xml:space="preserve"> </w:t>
      </w:r>
      <w:r w:rsidRPr="00E85331">
        <w:rPr>
          <w:sz w:val="24"/>
          <w:szCs w:val="24"/>
        </w:rPr>
        <w:t>таблице,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 числовыми характеристиками строения атомов химических элементов (состав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заряд ядра, общее число электронов и распределение их по электронным слоям),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объяснять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общие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закономерности в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изменении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соединений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пределах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малых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периодов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главных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подгрупп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учётом строения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атомов;</w:t>
      </w:r>
    </w:p>
    <w:p w:rsidR="001D1865" w:rsidRPr="00E85331" w:rsidRDefault="001D1865" w:rsidP="0020271C">
      <w:pPr>
        <w:pStyle w:val="a3"/>
        <w:tabs>
          <w:tab w:val="left" w:pos="3248"/>
          <w:tab w:val="left" w:pos="5024"/>
          <w:tab w:val="left" w:pos="6600"/>
          <w:tab w:val="left" w:pos="8851"/>
        </w:tabs>
        <w:ind w:right="123"/>
        <w:rPr>
          <w:sz w:val="24"/>
          <w:szCs w:val="24"/>
        </w:rPr>
      </w:pPr>
      <w:r w:rsidRPr="00E85331">
        <w:rPr>
          <w:sz w:val="24"/>
          <w:szCs w:val="24"/>
        </w:rPr>
        <w:t>классифицировать</w:t>
      </w:r>
      <w:r w:rsidRPr="00E85331">
        <w:rPr>
          <w:sz w:val="24"/>
          <w:szCs w:val="24"/>
        </w:rPr>
        <w:tab/>
        <w:t>химические</w:t>
      </w:r>
      <w:r w:rsidRPr="00E85331">
        <w:rPr>
          <w:sz w:val="24"/>
          <w:szCs w:val="24"/>
        </w:rPr>
        <w:tab/>
        <w:t>элементы,</w:t>
      </w:r>
      <w:r w:rsidRPr="00E85331">
        <w:rPr>
          <w:sz w:val="24"/>
          <w:szCs w:val="24"/>
        </w:rPr>
        <w:tab/>
        <w:t>неорганические</w:t>
      </w:r>
      <w:r w:rsidRPr="00E85331">
        <w:rPr>
          <w:sz w:val="24"/>
          <w:szCs w:val="24"/>
        </w:rPr>
        <w:tab/>
        <w:t>вещества,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34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37"/>
          <w:sz w:val="24"/>
          <w:szCs w:val="24"/>
        </w:rPr>
        <w:t xml:space="preserve"> </w:t>
      </w:r>
      <w:r w:rsidRPr="00E85331">
        <w:rPr>
          <w:sz w:val="24"/>
          <w:szCs w:val="24"/>
        </w:rPr>
        <w:t>(по</w:t>
      </w:r>
      <w:r w:rsidRPr="00E85331">
        <w:rPr>
          <w:spacing w:val="33"/>
          <w:sz w:val="24"/>
          <w:szCs w:val="24"/>
        </w:rPr>
        <w:t xml:space="preserve"> </w:t>
      </w:r>
      <w:r w:rsidRPr="00E85331">
        <w:rPr>
          <w:sz w:val="24"/>
          <w:szCs w:val="24"/>
        </w:rPr>
        <w:t>числу</w:t>
      </w:r>
      <w:r w:rsidRPr="00E85331">
        <w:rPr>
          <w:spacing w:val="95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06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составу</w:t>
      </w:r>
      <w:r w:rsidRPr="00E85331">
        <w:rPr>
          <w:spacing w:val="103"/>
          <w:sz w:val="24"/>
          <w:szCs w:val="24"/>
        </w:rPr>
        <w:t xml:space="preserve"> </w:t>
      </w:r>
      <w:r w:rsidRPr="00E85331">
        <w:rPr>
          <w:sz w:val="24"/>
          <w:szCs w:val="24"/>
        </w:rPr>
        <w:t>участвующих</w:t>
      </w:r>
      <w:r w:rsidRPr="00E85331">
        <w:rPr>
          <w:spacing w:val="109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03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</w:t>
      </w:r>
      <w:r w:rsidRPr="00E85331">
        <w:rPr>
          <w:spacing w:val="106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по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тепловомуэффекту,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изменению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степеней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окисления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элементов);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характеризовать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(описывать)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общие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специфические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простых</w:t>
      </w:r>
      <w:r w:rsidRPr="00E85331">
        <w:rPr>
          <w:spacing w:val="1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4"/>
          <w:sz w:val="24"/>
          <w:szCs w:val="24"/>
        </w:rPr>
        <w:t xml:space="preserve"> </w:t>
      </w:r>
      <w:r w:rsidRPr="00E85331">
        <w:rPr>
          <w:sz w:val="24"/>
          <w:szCs w:val="24"/>
        </w:rPr>
        <w:t>сложных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подтверждая</w:t>
      </w:r>
      <w:r w:rsidRPr="00E85331">
        <w:rPr>
          <w:spacing w:val="24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описание</w:t>
      </w:r>
      <w:r w:rsidRPr="00E85331">
        <w:rPr>
          <w:spacing w:val="2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примерами</w:t>
      </w:r>
      <w:r w:rsidRPr="00E85331">
        <w:rPr>
          <w:spacing w:val="23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молекулярных</w:t>
      </w:r>
      <w:r w:rsidRPr="00E85331">
        <w:rPr>
          <w:spacing w:val="19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="0020271C">
        <w:rPr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ионных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уравнений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соответствующих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реакций;</w:t>
      </w:r>
    </w:p>
    <w:p w:rsidR="001D1865" w:rsidRPr="00E85331" w:rsidRDefault="001D1865" w:rsidP="0020271C">
      <w:pPr>
        <w:pStyle w:val="a3"/>
        <w:spacing w:before="24"/>
        <w:ind w:right="124"/>
        <w:rPr>
          <w:sz w:val="24"/>
          <w:szCs w:val="24"/>
        </w:rPr>
      </w:pPr>
      <w:r w:rsidRPr="00E85331">
        <w:rPr>
          <w:sz w:val="24"/>
          <w:szCs w:val="24"/>
        </w:rPr>
        <w:t>составлять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электролитической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диссоциации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кислот,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щелочей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солей,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полные 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сокращённые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ионного обмена,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реакций, подтверждающих существование генетической связи между веществами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классов;</w:t>
      </w:r>
    </w:p>
    <w:p w:rsidR="001D1865" w:rsidRPr="00E85331" w:rsidRDefault="001D1865" w:rsidP="001D1865">
      <w:pPr>
        <w:pStyle w:val="a3"/>
        <w:spacing w:line="256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раскрывать сущность окислительно-восстановительных реакций посредством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составления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электронного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баланса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этих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реакций;</w:t>
      </w:r>
    </w:p>
    <w:p w:rsidR="001D1865" w:rsidRPr="00E85331" w:rsidRDefault="001D1865" w:rsidP="001D1865">
      <w:pPr>
        <w:pStyle w:val="a3"/>
        <w:spacing w:before="1" w:line="264" w:lineRule="auto"/>
        <w:ind w:right="127"/>
        <w:rPr>
          <w:sz w:val="24"/>
          <w:szCs w:val="24"/>
        </w:rPr>
      </w:pPr>
      <w:r w:rsidRPr="00E85331">
        <w:rPr>
          <w:sz w:val="24"/>
          <w:szCs w:val="24"/>
        </w:rPr>
        <w:t>прогнозировать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свойства</w:t>
      </w:r>
      <w:r w:rsidRPr="00E85331">
        <w:rPr>
          <w:spacing w:val="-6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-1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7"/>
          <w:sz w:val="24"/>
          <w:szCs w:val="24"/>
        </w:rPr>
        <w:t xml:space="preserve"> </w:t>
      </w:r>
      <w:r w:rsidRPr="00E85331">
        <w:rPr>
          <w:sz w:val="24"/>
          <w:szCs w:val="24"/>
        </w:rPr>
        <w:t>зависимости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от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их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строения,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возможности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протекания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превращений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4"/>
          <w:sz w:val="24"/>
          <w:szCs w:val="24"/>
        </w:rPr>
        <w:t xml:space="preserve"> </w:t>
      </w:r>
      <w:r w:rsidRPr="00E85331">
        <w:rPr>
          <w:sz w:val="24"/>
          <w:szCs w:val="24"/>
        </w:rPr>
        <w:t>условиях;</w:t>
      </w:r>
    </w:p>
    <w:p w:rsidR="001D1865" w:rsidRPr="00E85331" w:rsidRDefault="001D1865" w:rsidP="001D1865">
      <w:pPr>
        <w:pStyle w:val="a3"/>
        <w:spacing w:line="261" w:lineRule="auto"/>
        <w:ind w:right="126"/>
        <w:rPr>
          <w:sz w:val="24"/>
          <w:szCs w:val="24"/>
        </w:rPr>
      </w:pPr>
      <w:r w:rsidRPr="00E85331">
        <w:rPr>
          <w:sz w:val="24"/>
          <w:szCs w:val="24"/>
        </w:rPr>
        <w:t>вычислять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относительную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молекулярную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молярную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массы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веществ,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массовую долю химического элемента по формуле соединения, массовую долю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растворе, проводить расчёты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по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уравнению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реакции;</w:t>
      </w:r>
    </w:p>
    <w:p w:rsidR="001D1865" w:rsidRPr="00E85331" w:rsidRDefault="001D1865" w:rsidP="001D1865">
      <w:pPr>
        <w:pStyle w:val="a3"/>
        <w:spacing w:line="259" w:lineRule="auto"/>
        <w:ind w:right="118"/>
        <w:rPr>
          <w:sz w:val="24"/>
          <w:szCs w:val="24"/>
        </w:rPr>
      </w:pPr>
      <w:r w:rsidRPr="00E85331">
        <w:rPr>
          <w:sz w:val="24"/>
          <w:szCs w:val="24"/>
        </w:rPr>
        <w:t>соблюдать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пользования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посудой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лабораторным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оборудованием,</w:t>
      </w:r>
      <w:r w:rsidRPr="00E85331">
        <w:rPr>
          <w:spacing w:val="64"/>
          <w:sz w:val="24"/>
          <w:szCs w:val="24"/>
        </w:rPr>
        <w:t xml:space="preserve"> </w:t>
      </w:r>
      <w:r w:rsidRPr="00E85331">
        <w:rPr>
          <w:sz w:val="24"/>
          <w:szCs w:val="24"/>
        </w:rPr>
        <w:t>а</w:t>
      </w:r>
      <w:r w:rsidRPr="00E85331">
        <w:rPr>
          <w:spacing w:val="129"/>
          <w:sz w:val="24"/>
          <w:szCs w:val="24"/>
        </w:rPr>
        <w:t xml:space="preserve"> </w:t>
      </w:r>
      <w:r w:rsidRPr="00E85331">
        <w:rPr>
          <w:sz w:val="24"/>
          <w:szCs w:val="24"/>
        </w:rPr>
        <w:t>также</w:t>
      </w:r>
      <w:r w:rsidRPr="00E85331">
        <w:rPr>
          <w:spacing w:val="130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правила</w:t>
      </w:r>
      <w:r w:rsidRPr="00E85331">
        <w:rPr>
          <w:spacing w:val="129"/>
          <w:sz w:val="24"/>
          <w:szCs w:val="24"/>
        </w:rPr>
        <w:t xml:space="preserve"> </w:t>
      </w:r>
      <w:r w:rsidRPr="00E85331">
        <w:rPr>
          <w:sz w:val="24"/>
          <w:szCs w:val="24"/>
        </w:rPr>
        <w:t>обращения</w:t>
      </w:r>
      <w:r w:rsidRPr="00E85331">
        <w:rPr>
          <w:spacing w:val="131"/>
          <w:sz w:val="24"/>
          <w:szCs w:val="24"/>
        </w:rPr>
        <w:t xml:space="preserve"> </w:t>
      </w:r>
      <w:r w:rsidRPr="00E85331">
        <w:rPr>
          <w:sz w:val="24"/>
          <w:szCs w:val="24"/>
        </w:rPr>
        <w:t>с</w:t>
      </w:r>
      <w:r w:rsidRPr="00E85331">
        <w:rPr>
          <w:spacing w:val="129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веществами</w:t>
      </w:r>
      <w:r w:rsidRPr="00E85331">
        <w:rPr>
          <w:spacing w:val="132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129"/>
          <w:sz w:val="24"/>
          <w:szCs w:val="24"/>
        </w:rPr>
        <w:t xml:space="preserve"> </w:t>
      </w:r>
      <w:r w:rsidRPr="00E85331">
        <w:rPr>
          <w:sz w:val="24"/>
          <w:szCs w:val="24"/>
        </w:rPr>
        <w:t>соответствии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с инструкциями по выполнению лабораторных химических опытов по получению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и собиранию</w:t>
      </w:r>
      <w:r w:rsidRPr="00E85331">
        <w:rPr>
          <w:spacing w:val="-1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газообразных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-3"/>
          <w:sz w:val="24"/>
          <w:szCs w:val="24"/>
        </w:rPr>
        <w:t xml:space="preserve"> </w:t>
      </w:r>
      <w:r w:rsidRPr="00E85331">
        <w:rPr>
          <w:sz w:val="24"/>
          <w:szCs w:val="24"/>
        </w:rPr>
        <w:t>(аммиака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углекислого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газа);</w:t>
      </w:r>
    </w:p>
    <w:p w:rsidR="001D1865" w:rsidRPr="00E85331" w:rsidRDefault="001D1865" w:rsidP="001D1865">
      <w:pPr>
        <w:pStyle w:val="a3"/>
        <w:spacing w:line="259" w:lineRule="auto"/>
        <w:ind w:right="107"/>
        <w:rPr>
          <w:sz w:val="24"/>
          <w:szCs w:val="24"/>
        </w:rPr>
      </w:pPr>
      <w:r w:rsidRPr="00E85331">
        <w:rPr>
          <w:sz w:val="24"/>
          <w:szCs w:val="24"/>
        </w:rPr>
        <w:t>проводить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реакции,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подтверждающие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качественный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состав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различных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веществ: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распознавать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опытным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путём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хлорид-,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бромид-,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иодид-,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карбонат-,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pacing w:val="-1"/>
          <w:sz w:val="24"/>
          <w:szCs w:val="24"/>
        </w:rPr>
        <w:t>фосфат-,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силикат-,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сульфат-,</w:t>
      </w:r>
      <w:r w:rsidRPr="00E85331">
        <w:rPr>
          <w:spacing w:val="-9"/>
          <w:sz w:val="24"/>
          <w:szCs w:val="24"/>
        </w:rPr>
        <w:t xml:space="preserve"> </w:t>
      </w:r>
      <w:r w:rsidRPr="00E85331">
        <w:rPr>
          <w:sz w:val="24"/>
          <w:szCs w:val="24"/>
        </w:rPr>
        <w:t>гидроксид-ионы,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катионы</w:t>
      </w:r>
      <w:r w:rsidRPr="00E85331">
        <w:rPr>
          <w:spacing w:val="-13"/>
          <w:sz w:val="24"/>
          <w:szCs w:val="24"/>
        </w:rPr>
        <w:t xml:space="preserve"> </w:t>
      </w:r>
      <w:r w:rsidRPr="00E85331">
        <w:rPr>
          <w:sz w:val="24"/>
          <w:szCs w:val="24"/>
        </w:rPr>
        <w:t>аммония</w:t>
      </w:r>
      <w:r w:rsidRPr="00E85331">
        <w:rPr>
          <w:spacing w:val="-10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17"/>
          <w:sz w:val="24"/>
          <w:szCs w:val="24"/>
        </w:rPr>
        <w:t xml:space="preserve"> </w:t>
      </w:r>
      <w:r w:rsidRPr="00E85331">
        <w:rPr>
          <w:sz w:val="24"/>
          <w:szCs w:val="24"/>
        </w:rPr>
        <w:t>ионы</w:t>
      </w:r>
      <w:r w:rsidRPr="00E85331">
        <w:rPr>
          <w:spacing w:val="-12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изученных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металлов,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присутствующие</w:t>
      </w:r>
      <w:r w:rsidRPr="00E85331">
        <w:rPr>
          <w:spacing w:val="-2"/>
          <w:sz w:val="24"/>
          <w:szCs w:val="24"/>
        </w:rPr>
        <w:t xml:space="preserve"> </w:t>
      </w:r>
      <w:r w:rsidRPr="00E85331">
        <w:rPr>
          <w:sz w:val="24"/>
          <w:szCs w:val="24"/>
        </w:rPr>
        <w:t>в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водных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растворах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неорганических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веществ;</w:t>
      </w:r>
    </w:p>
    <w:p w:rsidR="001D1865" w:rsidRPr="00E85331" w:rsidRDefault="001D1865" w:rsidP="001D1865">
      <w:pPr>
        <w:pStyle w:val="a3"/>
        <w:spacing w:line="259" w:lineRule="auto"/>
        <w:ind w:right="106"/>
        <w:rPr>
          <w:sz w:val="24"/>
          <w:szCs w:val="24"/>
        </w:rPr>
      </w:pPr>
      <w:r w:rsidRPr="00E85331">
        <w:rPr>
          <w:sz w:val="24"/>
          <w:szCs w:val="24"/>
        </w:rPr>
        <w:t>применять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основные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операции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мыслительной</w:t>
      </w:r>
      <w:r w:rsidRPr="00E85331">
        <w:rPr>
          <w:spacing w:val="-4"/>
          <w:sz w:val="24"/>
          <w:szCs w:val="24"/>
        </w:rPr>
        <w:t xml:space="preserve"> </w:t>
      </w:r>
      <w:r w:rsidRPr="00E85331">
        <w:rPr>
          <w:sz w:val="24"/>
          <w:szCs w:val="24"/>
        </w:rPr>
        <w:t>деятельности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анализ</w:t>
      </w:r>
      <w:r w:rsidRPr="00E85331">
        <w:rPr>
          <w:spacing w:val="-8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-5"/>
          <w:sz w:val="24"/>
          <w:szCs w:val="24"/>
        </w:rPr>
        <w:t xml:space="preserve"> </w:t>
      </w:r>
      <w:r w:rsidRPr="00E85331">
        <w:rPr>
          <w:sz w:val="24"/>
          <w:szCs w:val="24"/>
        </w:rPr>
        <w:t>синтез,</w:t>
      </w:r>
      <w:r w:rsidRPr="00E85331">
        <w:rPr>
          <w:spacing w:val="-68"/>
          <w:sz w:val="24"/>
          <w:szCs w:val="24"/>
        </w:rPr>
        <w:t xml:space="preserve"> </w:t>
      </w:r>
      <w:r w:rsidRPr="00E85331">
        <w:rPr>
          <w:sz w:val="24"/>
          <w:szCs w:val="24"/>
        </w:rPr>
        <w:t>сравнение,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обобщение,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систематизацию,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выявление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причинно-следственных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связей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–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для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изучения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свойств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веществ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химических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реакций,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естественно-научные методы познания – наблюдение, измерение, моделирование, эксперимент</w:t>
      </w:r>
      <w:r w:rsidR="0020271C">
        <w:rPr>
          <w:sz w:val="24"/>
          <w:szCs w:val="24"/>
        </w:rPr>
        <w:t xml:space="preserve"> </w:t>
      </w:r>
      <w:r w:rsidRPr="00E85331">
        <w:rPr>
          <w:spacing w:val="-67"/>
          <w:sz w:val="24"/>
          <w:szCs w:val="24"/>
        </w:rPr>
        <w:t xml:space="preserve"> </w:t>
      </w:r>
      <w:r w:rsidRPr="00E85331">
        <w:rPr>
          <w:sz w:val="24"/>
          <w:szCs w:val="24"/>
        </w:rPr>
        <w:t>(реальный</w:t>
      </w:r>
      <w:r w:rsidRPr="00E85331">
        <w:rPr>
          <w:spacing w:val="1"/>
          <w:sz w:val="24"/>
          <w:szCs w:val="24"/>
        </w:rPr>
        <w:t xml:space="preserve"> </w:t>
      </w:r>
      <w:r w:rsidRPr="00E85331">
        <w:rPr>
          <w:sz w:val="24"/>
          <w:szCs w:val="24"/>
        </w:rPr>
        <w:t>и</w:t>
      </w:r>
      <w:r w:rsidRPr="00E85331">
        <w:rPr>
          <w:spacing w:val="2"/>
          <w:sz w:val="24"/>
          <w:szCs w:val="24"/>
        </w:rPr>
        <w:t xml:space="preserve"> </w:t>
      </w:r>
      <w:r w:rsidRPr="00E85331">
        <w:rPr>
          <w:sz w:val="24"/>
          <w:szCs w:val="24"/>
        </w:rPr>
        <w:t>мысленный).</w:t>
      </w:r>
    </w:p>
    <w:p w:rsidR="00F336F1" w:rsidRPr="0007086D" w:rsidRDefault="00F336F1" w:rsidP="00F336F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6F1" w:rsidRPr="0007086D" w:rsidRDefault="00F336F1" w:rsidP="00F336F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336F1" w:rsidRPr="0007086D" w:rsidRDefault="00F336F1" w:rsidP="00F336F1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D1865" w:rsidRDefault="001D1865" w:rsidP="001D1865">
      <w:pPr>
        <w:pStyle w:val="a3"/>
        <w:spacing w:before="4" w:line="261" w:lineRule="auto"/>
        <w:ind w:right="120"/>
      </w:pPr>
    </w:p>
    <w:p w:rsidR="001D1865" w:rsidRDefault="001D1865" w:rsidP="001D1865">
      <w:pPr>
        <w:pStyle w:val="a3"/>
        <w:spacing w:before="4" w:line="261" w:lineRule="auto"/>
        <w:ind w:right="120"/>
        <w:rPr>
          <w:b/>
        </w:rPr>
      </w:pPr>
      <w:r>
        <w:rPr>
          <w:b/>
        </w:rPr>
        <w:t>3. Тематическое планирование</w:t>
      </w:r>
    </w:p>
    <w:tbl>
      <w:tblPr>
        <w:tblStyle w:val="a5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504"/>
        <w:gridCol w:w="32"/>
        <w:gridCol w:w="3827"/>
      </w:tblGrid>
      <w:tr w:rsidR="00771A9B" w:rsidRPr="007E6CA9" w:rsidTr="00B850DC">
        <w:tc>
          <w:tcPr>
            <w:tcW w:w="2127" w:type="dxa"/>
          </w:tcPr>
          <w:p w:rsidR="00771A9B" w:rsidRPr="007E6CA9" w:rsidRDefault="007E6CA9" w:rsidP="007B4914">
            <w:pPr>
              <w:pStyle w:val="a3"/>
              <w:spacing w:before="4" w:line="261" w:lineRule="auto"/>
              <w:ind w:left="0" w:right="120" w:firstLine="0"/>
              <w:jc w:val="center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Наименование разделов/ тем учебного предмета</w:t>
            </w:r>
          </w:p>
        </w:tc>
        <w:tc>
          <w:tcPr>
            <w:tcW w:w="4504" w:type="dxa"/>
          </w:tcPr>
          <w:p w:rsidR="00771A9B" w:rsidRPr="007E6CA9" w:rsidRDefault="00771A9B" w:rsidP="007B4914">
            <w:pPr>
              <w:pStyle w:val="a3"/>
              <w:spacing w:before="4" w:line="261" w:lineRule="auto"/>
              <w:ind w:left="0" w:right="120" w:firstLine="0"/>
              <w:jc w:val="center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Основное содержание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7B4914">
            <w:pPr>
              <w:pStyle w:val="a3"/>
              <w:spacing w:before="4" w:line="261" w:lineRule="auto"/>
              <w:ind w:left="0" w:right="120" w:firstLine="0"/>
              <w:jc w:val="center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080BDF">
            <w:pPr>
              <w:pStyle w:val="a3"/>
              <w:spacing w:before="4" w:line="261" w:lineRule="auto"/>
              <w:ind w:left="0" w:right="120" w:firstLine="0"/>
              <w:jc w:val="center"/>
              <w:rPr>
                <w:b/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t>8 класс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080BDF">
            <w:pPr>
              <w:pStyle w:val="a3"/>
              <w:spacing w:before="4" w:line="261" w:lineRule="auto"/>
              <w:ind w:left="0" w:right="120" w:firstLine="0"/>
              <w:jc w:val="center"/>
              <w:rPr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t>Раздел</w:t>
            </w:r>
            <w:r w:rsidRPr="007E6CA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1.</w:t>
            </w:r>
            <w:r w:rsidRPr="007E6CA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Первоначальные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химические</w:t>
            </w:r>
            <w:r w:rsidRPr="007E6CA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понятия</w:t>
            </w:r>
          </w:p>
        </w:tc>
      </w:tr>
      <w:tr w:rsidR="00E85331" w:rsidRPr="007E6CA9" w:rsidTr="00B850DC">
        <w:tc>
          <w:tcPr>
            <w:tcW w:w="2127" w:type="dxa"/>
          </w:tcPr>
          <w:p w:rsidR="00771A9B" w:rsidRPr="007E6CA9" w:rsidRDefault="00771A9B" w:rsidP="00202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Химия – важная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естествознани</w:t>
            </w:r>
            <w:r w:rsidR="0020271C" w:rsidRPr="007E6CA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2027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практической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</w:p>
        </w:tc>
        <w:tc>
          <w:tcPr>
            <w:tcW w:w="4504" w:type="dxa"/>
            <w:tcBorders>
              <w:bottom w:val="single" w:sz="4" w:space="0" w:color="auto"/>
            </w:tcBorders>
          </w:tcPr>
          <w:p w:rsidR="00E85331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Предмет химии. Роль химии в жизни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Химия 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наук.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вещества.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E85331"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 Агрегатное состояние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методах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познания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Чистые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смеси.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разделения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смесей.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Знакомство</w:t>
            </w:r>
            <w:r w:rsidRPr="007E6CA9">
              <w:rPr>
                <w:rFonts w:ascii="Times New Roman" w:hAnsi="Times New Roman" w:cs="Times New Roman"/>
                <w:color w:val="221F1F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color w:val="221F1F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посудой,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правилами</w:t>
            </w:r>
            <w:r w:rsidRPr="007E6CA9">
              <w:rPr>
                <w:rFonts w:ascii="Times New Roman" w:hAnsi="Times New Roman" w:cs="Times New Roman"/>
                <w:color w:val="221F1F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color w:val="221F1F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лаборатории</w:t>
            </w:r>
            <w:r w:rsidRPr="007E6CA9">
              <w:rPr>
                <w:rFonts w:ascii="Times New Roman" w:hAnsi="Times New Roman" w:cs="Times New Roman"/>
                <w:color w:val="221F1F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приемами</w:t>
            </w:r>
            <w:r w:rsidRPr="007E6CA9">
              <w:rPr>
                <w:rFonts w:ascii="Times New Roman" w:hAnsi="Times New Roman" w:cs="Times New Roman"/>
                <w:color w:val="221F1F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обращения</w:t>
            </w:r>
            <w:r w:rsidRPr="007E6CA9">
              <w:rPr>
                <w:rFonts w:ascii="Times New Roman" w:hAnsi="Times New Roman" w:cs="Times New Roman"/>
                <w:color w:val="221F1F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color w:val="221F1F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лабораторным</w:t>
            </w:r>
            <w:r w:rsidRPr="007E6CA9">
              <w:rPr>
                <w:rFonts w:ascii="Times New Roman" w:hAnsi="Times New Roman" w:cs="Times New Roman"/>
                <w:color w:val="221F1F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оборудованием.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образцов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color w:val="221F1F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color w:val="221F1F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color w:val="221F1F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металлов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неметаллов.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color w:val="221F1F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Способы разделения смесей</w:t>
            </w:r>
            <w:r w:rsidRPr="007E6CA9">
              <w:rPr>
                <w:rFonts w:ascii="Times New Roman" w:hAnsi="Times New Roman" w:cs="Times New Roman"/>
                <w:color w:val="221F1F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(фильтрование, выпаривание,</w:t>
            </w:r>
            <w:r w:rsidRPr="007E6CA9">
              <w:rPr>
                <w:rFonts w:ascii="Times New Roman" w:hAnsi="Times New Roman" w:cs="Times New Roman"/>
                <w:color w:val="221F1F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дистилляция,</w:t>
            </w:r>
            <w:r w:rsidRPr="007E6CA9">
              <w:rPr>
                <w:rFonts w:ascii="Times New Roman" w:hAnsi="Times New Roman" w:cs="Times New Roman"/>
                <w:color w:val="221F1F"/>
                <w:spacing w:val="-1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хроматография).</w:t>
            </w:r>
          </w:p>
          <w:p w:rsidR="00E85331" w:rsidRPr="007E6CA9" w:rsidRDefault="00771A9B" w:rsidP="00656A4D">
            <w:pPr>
              <w:rPr>
                <w:rFonts w:ascii="Times New Roman" w:hAnsi="Times New Roman" w:cs="Times New Roman"/>
                <w:i/>
                <w:color w:val="221F1F"/>
                <w:spacing w:val="1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color w:val="221F1F"/>
                <w:sz w:val="20"/>
                <w:szCs w:val="20"/>
              </w:rPr>
              <w:t>Лабораторные</w:t>
            </w:r>
            <w:r w:rsidRPr="007E6CA9">
              <w:rPr>
                <w:rFonts w:ascii="Times New Roman" w:hAnsi="Times New Roman" w:cs="Times New Roman"/>
                <w:i/>
                <w:color w:val="221F1F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color w:val="221F1F"/>
                <w:sz w:val="20"/>
                <w:szCs w:val="20"/>
              </w:rPr>
              <w:t>опыты: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Изучение и описание</w:t>
            </w:r>
            <w:r w:rsidR="007B4914"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физических</w:t>
            </w:r>
            <w:r w:rsidRPr="007E6CA9">
              <w:rPr>
                <w:rFonts w:ascii="Times New Roman" w:hAnsi="Times New Roman" w:cs="Times New Roman"/>
                <w:color w:val="221F1F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color w:val="221F1F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образцов</w:t>
            </w:r>
            <w:r w:rsidRPr="007E6CA9">
              <w:rPr>
                <w:rFonts w:ascii="Times New Roman" w:hAnsi="Times New Roman" w:cs="Times New Roman"/>
                <w:color w:val="221F1F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color w:val="221F1F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веществ.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color w:val="221F1F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способов</w:t>
            </w:r>
            <w:r w:rsidRPr="007E6CA9">
              <w:rPr>
                <w:rFonts w:ascii="Times New Roman" w:hAnsi="Times New Roman" w:cs="Times New Roman"/>
                <w:color w:val="221F1F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разделения</w:t>
            </w:r>
            <w:r w:rsidRPr="007E6CA9">
              <w:rPr>
                <w:rFonts w:ascii="Times New Roman" w:hAnsi="Times New Roman" w:cs="Times New Roman"/>
                <w:color w:val="221F1F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смесей</w:t>
            </w:r>
            <w:r w:rsidRPr="007E6CA9">
              <w:rPr>
                <w:rFonts w:ascii="Times New Roman" w:hAnsi="Times New Roman" w:cs="Times New Roman"/>
                <w:color w:val="221F1F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(с</w:t>
            </w:r>
            <w:r w:rsidRPr="007E6CA9">
              <w:rPr>
                <w:rFonts w:ascii="Times New Roman" w:hAnsi="Times New Roman" w:cs="Times New Roman"/>
                <w:color w:val="221F1F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помощью магнита).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Практические</w:t>
            </w:r>
            <w:r w:rsidRPr="007E6CA9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работы: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приёмы обращения с лабораторным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оборудованием.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Разделение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смесей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(на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очистки поваренной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соли)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E85331"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п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рироде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другими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науками.</w:t>
            </w:r>
          </w:p>
          <w:p w:rsidR="00656A4D" w:rsidRPr="007E6CA9" w:rsidRDefault="00771A9B" w:rsidP="00656A4D">
            <w:pPr>
              <w:rPr>
                <w:rFonts w:ascii="Times New Roman" w:hAnsi="Times New Roman" w:cs="Times New Roman"/>
                <w:spacing w:val="-67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чистые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смеси;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однородные и неоднородные смеси.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явления.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алгоритмам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E85331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э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кспериментальных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методов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Наблюдать и описывать объекты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 проведении демонстраций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E85331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абораторных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изучению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изических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способов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разделения смесей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 разделении смесей (на примере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очистки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поваренной соли)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ходе практической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 правилам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пользования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 посудой и лабораторным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оборудованием, а также правилам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химическими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веществами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инструкцией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выполнении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практической работы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№1.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 материалов, грамотно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5331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понятийный</w:t>
            </w:r>
            <w:r w:rsidR="00E853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курса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E85331" w:rsidRPr="007E6CA9" w:rsidTr="00B850DC">
        <w:tc>
          <w:tcPr>
            <w:tcW w:w="2127" w:type="dxa"/>
            <w:tcBorders>
              <w:right w:val="single" w:sz="4" w:space="0" w:color="auto"/>
            </w:tcBorders>
          </w:tcPr>
          <w:p w:rsidR="00771A9B" w:rsidRPr="007E6CA9" w:rsidRDefault="00771A9B" w:rsidP="00437193">
            <w:pPr>
              <w:pStyle w:val="a3"/>
              <w:spacing w:before="4" w:line="261" w:lineRule="auto"/>
              <w:ind w:left="0" w:right="120" w:firstLine="0"/>
              <w:jc w:val="left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Вещества и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химические</w:t>
            </w:r>
            <w:r w:rsidRPr="007E6CA9">
              <w:rPr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реакции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Атомы и молекулы. 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имические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элементы. Символы 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элементов. Простые и сложные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вещества.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Атомно-молекулярное</w:t>
            </w:r>
            <w:r w:rsidR="00E45237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учение.</w:t>
            </w:r>
          </w:p>
          <w:p w:rsidR="007B4914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Химическая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формула.</w:t>
            </w:r>
          </w:p>
          <w:p w:rsidR="00771A9B" w:rsidRPr="007E6CA9" w:rsidRDefault="007B4914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Валентность </w:t>
            </w:r>
            <w:r w:rsidR="00771A9B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      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атомов</w:t>
            </w:r>
            <w:r w:rsidR="00771A9B"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="00771A9B"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постоянства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Относительная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атомная масса.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Относительная молекулярная масса.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Массовая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химического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r w:rsidR="00E45237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соединении.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Моль.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Молярная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масса. Взаимосвязь количества, массы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числа структурных единиц вещества.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Расчёты по формулам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соединений.</w:t>
            </w:r>
          </w:p>
          <w:p w:rsidR="00771A9B" w:rsidRPr="007E6CA9" w:rsidRDefault="007B4914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и химические явления.</w:t>
            </w:r>
            <w:r w:rsidR="00771A9B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Химическая реакция и её признаки.</w:t>
            </w:r>
            <w:r w:rsidR="00E45237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="00771A9B"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сохранения</w:t>
            </w:r>
            <w:r w:rsidR="00771A9B"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="00771A9B"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Классификация химических реакций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(соединения,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разложения,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замещения,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обмена).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 свойства образцов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неметаллов.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Образцы веществ количеством 1 моль.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явления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(плавление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воска,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таяние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льда,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растирание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сахара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в ступке, кипение 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онденсац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ия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явления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(горение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свечи,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прокаливание медной проволоки,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 мела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соляной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кислотой).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признаков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 химических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>р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еакций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(разложение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сахара,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ислоты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хлоридом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бария,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разложение гидроксида меди (II)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нагревании, взаимодействие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 раствором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(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II).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Опыты, иллюстрирующие закон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сохранения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</w:t>
            </w:r>
            <w:r w:rsidRPr="007E6CA9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опыты:</w:t>
            </w:r>
          </w:p>
          <w:p w:rsidR="007B4914" w:rsidRPr="007E6CA9" w:rsidRDefault="007B4914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Создание моделей молекул</w:t>
            </w:r>
          </w:p>
          <w:p w:rsidR="00771A9B" w:rsidRPr="007E6CA9" w:rsidRDefault="007B4914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(ш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аростержневых).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Описание физических свойств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неметаллов.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Наблюдение физических (плавление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воска, таяние льда) и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(горение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свечи,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прокаливание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проволоки) явлений.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признаков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 химических реакций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типов.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относительной молекулярной массы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 молярной массы,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вещества;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массовой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химического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элемента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соединения; по уравнениям химических реакций: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известному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количеству,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массе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 продуктов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</w:p>
        </w:tc>
        <w:tc>
          <w:tcPr>
            <w:tcW w:w="3859" w:type="dxa"/>
            <w:gridSpan w:val="2"/>
            <w:tcBorders>
              <w:left w:val="single" w:sz="4" w:space="0" w:color="auto"/>
            </w:tcBorders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признаки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реакций, условия их протекания.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 сущность физических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точки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зрения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атомно-молекулярного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учения.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Классифицировать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химические </w:t>
            </w:r>
            <w:r w:rsidR="007B4914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 (по числу и составу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еагирующих и образующихся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 формулы бинарных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валентности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валентность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формулам веществ. Расставлять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коэффициенты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Наблюдать и описывать объекты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 проведении демонстраций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 вычисления по формулам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естественно-научны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методы познания (в том числе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наблюдение,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моделирование,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операции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B4914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м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ыслительной деятельности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(сравнение,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классификация)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справочных </w:t>
            </w:r>
            <w:r w:rsidR="007B4914" w:rsidRPr="007E6C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атериалов, грамотно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1D1865">
            <w:pPr>
              <w:pStyle w:val="a3"/>
              <w:spacing w:before="4" w:line="261" w:lineRule="auto"/>
              <w:ind w:left="0" w:right="120" w:firstLine="0"/>
              <w:rPr>
                <w:b/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lastRenderedPageBreak/>
              <w:t>Раздел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2.</w:t>
            </w:r>
            <w:r w:rsidRPr="007E6CA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Важнейшие</w:t>
            </w:r>
            <w:r w:rsidRPr="007E6CA9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представители</w:t>
            </w:r>
            <w:r w:rsidRPr="007E6CA9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неорганических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веществ</w:t>
            </w:r>
          </w:p>
        </w:tc>
      </w:tr>
      <w:tr w:rsidR="00E85331" w:rsidRPr="007E6CA9" w:rsidTr="00B850DC">
        <w:tc>
          <w:tcPr>
            <w:tcW w:w="2127" w:type="dxa"/>
          </w:tcPr>
          <w:p w:rsidR="00771A9B" w:rsidRPr="007E6CA9" w:rsidRDefault="00771A9B" w:rsidP="00437193">
            <w:pPr>
              <w:pStyle w:val="TableParagraph"/>
              <w:spacing w:line="312" w:lineRule="exact"/>
              <w:ind w:left="0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Воздух.</w:t>
            </w:r>
            <w:r w:rsidRPr="007E6CA9">
              <w:rPr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Кислород.</w:t>
            </w:r>
          </w:p>
          <w:p w:rsidR="00771A9B" w:rsidRPr="007E6CA9" w:rsidRDefault="00771A9B" w:rsidP="00437193">
            <w:pPr>
              <w:pStyle w:val="a3"/>
              <w:spacing w:before="4" w:line="261" w:lineRule="auto"/>
              <w:ind w:left="0" w:right="120" w:firstLine="0"/>
              <w:jc w:val="left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Понятие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об</w:t>
            </w:r>
            <w:r w:rsidRPr="007E6CA9">
              <w:rPr>
                <w:spacing w:val="-16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оксидах</w:t>
            </w:r>
          </w:p>
        </w:tc>
        <w:tc>
          <w:tcPr>
            <w:tcW w:w="4504" w:type="dxa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смесь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газов.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воздуха.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 – элемент и простое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вещество. Нахождение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природе, физические и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(реакции горения). Оксиды.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 кислорода. Способы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промышленности.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Круговорот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Озон</w:t>
            </w:r>
            <w:r w:rsidRPr="007E6CA9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аллотропная модификация кислорода.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Тепловой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эффект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термохимические</w:t>
            </w:r>
            <w:r w:rsidRPr="007E6CA9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уравнения, экзо-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эндотермические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реакции.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Топливо: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уголь и метан. Загрязнение воздуха,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усиление парникового эффекта,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разрушение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озонового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слоя.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Качественное</w:t>
            </w:r>
            <w:r w:rsidRPr="007E6CA9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воздухе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собирание,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распознавание и изучение свойств кислорода.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взаимодействия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кислородом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возникновения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прекращения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горения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(пожара).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Лабораторный</w:t>
            </w:r>
            <w:r w:rsidRPr="007E6CA9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образцами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собирание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Вычисления: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молекулярной массы кислорода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озона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элемента;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количества,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химическую символику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для составления формул веществ,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молекулярных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уравнений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с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участием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(описывать)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воздуха, физические и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кислорода, способы его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получения,</w:t>
            </w:r>
            <w:r w:rsidRPr="007E6CA9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 w:rsidRPr="007E6CA9">
              <w:rPr>
                <w:rFonts w:ascii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жизни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Сравнивать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горения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медленного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сущность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экологических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проблем, связанных с загрязнением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 правилам безопасной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 в лаборатории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="00656A4D"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и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оборудования, а также правилам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горючими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веществами.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 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</w:t>
            </w:r>
          </w:p>
          <w:p w:rsidR="00771A9B" w:rsidRPr="007E6CA9" w:rsidRDefault="00437193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  <w:r w:rsidR="00771A9B"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проведении</w:t>
            </w:r>
            <w:r w:rsidR="00771A9B"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="00771A9B"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71A9B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практической</w:t>
            </w:r>
            <w:r w:rsidR="00771A9B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работы.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формулам.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 материалов, грамотно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понятийный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E85331" w:rsidRPr="007E6CA9" w:rsidTr="00B850DC">
        <w:tc>
          <w:tcPr>
            <w:tcW w:w="2127" w:type="dxa"/>
          </w:tcPr>
          <w:p w:rsidR="00771A9B" w:rsidRPr="007E6CA9" w:rsidRDefault="00771A9B" w:rsidP="00437193">
            <w:pPr>
              <w:pStyle w:val="a3"/>
              <w:spacing w:before="4" w:line="261" w:lineRule="auto"/>
              <w:ind w:left="0" w:right="120" w:firstLine="0"/>
              <w:jc w:val="left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lastRenderedPageBreak/>
              <w:t>Водород. Понятие</w:t>
            </w:r>
            <w:r w:rsidR="00437193" w:rsidRPr="007E6CA9">
              <w:rPr>
                <w:sz w:val="20"/>
                <w:szCs w:val="20"/>
              </w:rPr>
              <w:t xml:space="preserve"> 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о</w:t>
            </w:r>
            <w:r w:rsidRPr="007E6CA9">
              <w:rPr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кислотах</w:t>
            </w:r>
            <w:r w:rsidRPr="007E6CA9">
              <w:rPr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и</w:t>
            </w:r>
            <w:r w:rsidRPr="007E6CA9">
              <w:rPr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солях</w:t>
            </w:r>
          </w:p>
        </w:tc>
        <w:tc>
          <w:tcPr>
            <w:tcW w:w="4504" w:type="dxa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простое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вещество.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свойства, применение,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соли.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Молярный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газов.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Расчёты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химическим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распознавание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(II).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Лабораторный</w:t>
            </w:r>
            <w:r w:rsidRPr="007E6CA9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металлами.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объёма,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его известному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 к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оличеству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объёму;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объёмов газов по уравнению реакции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объёмных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отношений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газов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 смысл изучаемых понятий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применять эти понятия при описании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превращений.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(описывать)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водорода, способы его получения,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прибор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химическую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символику для составления формул веществ,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молекулярных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уравнений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с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участием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водорода.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Вычислять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молярную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массу</w:t>
            </w:r>
            <w:r w:rsidRPr="007E6CA9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веществ;</w:t>
            </w:r>
            <w:r w:rsidR="00656A4D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количество вещества, объём газа,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массу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вещества;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 расчёты по уравнениям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 реакций: количества,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объёма, массы вещества по известному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количеству, объёму, массе реагентов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 правилам безопасной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 в лаборатории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37193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спользовании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оборудования, а также правилам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r w:rsidRPr="007E6CA9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горючими</w:t>
            </w:r>
            <w:r w:rsidRPr="007E6CA9">
              <w:rPr>
                <w:rFonts w:ascii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веществами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быту.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осуществлять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437193">
            <w:pPr>
              <w:pStyle w:val="TableParagraph"/>
              <w:spacing w:line="318" w:lineRule="exact"/>
              <w:ind w:left="0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Вода.</w:t>
            </w:r>
            <w:r w:rsidRPr="007E6CA9">
              <w:rPr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Растворы.</w:t>
            </w:r>
          </w:p>
          <w:p w:rsidR="00771A9B" w:rsidRPr="007E6CA9" w:rsidRDefault="00771A9B" w:rsidP="00437193">
            <w:pPr>
              <w:pStyle w:val="TableParagraph"/>
              <w:spacing w:before="23"/>
              <w:ind w:left="0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Понятие</w:t>
            </w:r>
          </w:p>
          <w:p w:rsidR="00771A9B" w:rsidRPr="007E6CA9" w:rsidRDefault="00771A9B" w:rsidP="00437193">
            <w:pPr>
              <w:pStyle w:val="a3"/>
              <w:spacing w:before="4" w:line="261" w:lineRule="auto"/>
              <w:ind w:left="0" w:right="120" w:firstLine="0"/>
              <w:jc w:val="left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об</w:t>
            </w:r>
            <w:r w:rsidRPr="007E6CA9">
              <w:rPr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основаниях</w:t>
            </w:r>
          </w:p>
        </w:tc>
        <w:tc>
          <w:tcPr>
            <w:tcW w:w="4504" w:type="dxa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воды.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растворитель. Химические свойства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Основания. Растворы.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75C2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 Круговорот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природе. Загрязнение природных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вод.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Охрана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очистка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Насыщенные и ненасыщенные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растворы. Растворимость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воде.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Массовая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растворимостью.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металлами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(натрием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кальцием).</w:t>
            </w:r>
          </w:p>
          <w:p w:rsidR="00437193" w:rsidRPr="007E6CA9" w:rsidRDefault="00771A9B" w:rsidP="00656A4D">
            <w:pPr>
              <w:rPr>
                <w:rFonts w:ascii="Times New Roman" w:hAnsi="Times New Roman" w:cs="Times New Roman"/>
                <w:spacing w:val="-67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Исследование растворов кислот 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щелочей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помощью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индикаторов.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</w:p>
          <w:p w:rsidR="00771A9B" w:rsidRPr="007E6CA9" w:rsidRDefault="00437193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 опыты</w:t>
            </w:r>
            <w:r w:rsidR="00771A9B" w:rsidRPr="007E6CA9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Исследование особенностей</w:t>
            </w:r>
            <w:r w:rsidR="00771A9B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растворения веществ с различной</w:t>
            </w:r>
            <w:r w:rsidR="00771A9B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растворимостью.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Приготовление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растворов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определённой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массовой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долей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растворённого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Приготовление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растворов</w:t>
            </w:r>
          </w:p>
          <w:p w:rsidR="00437193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определённой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массовой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долей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растворённого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вещества. 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использованием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«массовая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растворе»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 смысл изучаемых понятий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эти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описании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превращений.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химические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растворителя в природных процессах.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участием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 сущность экологических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проблем, связанных с загрязнением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вод,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очистки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примесей,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меры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охране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B850DC"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существлят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437193"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  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 при проведении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 правилам безопасной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 в лаборатории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«массовая доля вещества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растворе».</w:t>
            </w:r>
          </w:p>
          <w:p w:rsidR="00771A9B" w:rsidRPr="007E6CA9" w:rsidRDefault="00771A9B" w:rsidP="00656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материалов,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грамотно 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1D1865">
            <w:pPr>
              <w:pStyle w:val="a3"/>
              <w:spacing w:before="4" w:line="261" w:lineRule="auto"/>
              <w:ind w:left="0" w:right="120" w:firstLine="0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lastRenderedPageBreak/>
              <w:t>Основные</w:t>
            </w:r>
            <w:r w:rsidRPr="007E6CA9">
              <w:rPr>
                <w:spacing w:val="-14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классы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неорганических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соединений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Классификация неорганических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соединений. Оксиды. Классификация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оксидов: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солеобразующие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(основные,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кислотные,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амфотерные)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несолеобразующие.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Номенклатура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оксидов. Получение оксидов.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Основания.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Классификация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оснований: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щёлочи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нерастворимые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Номенклатура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оснований.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химические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Кислоты. Классификация кислот.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Номенклатура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кислот.</w:t>
            </w:r>
            <w:r w:rsidRPr="007E6CA9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химические свойства кислот. Ряд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Н.Н.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Бекетова.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Соли. Номенклатура солей.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солей.</w:t>
            </w:r>
            <w:r w:rsidRPr="007E6CA9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Генетическая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классами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437193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Образцы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иллюстрирующие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классов неорганических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</w:p>
          <w:p w:rsidR="00437193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Лабораторные </w:t>
            </w:r>
            <w:r w:rsidR="00437193"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опыты</w:t>
            </w:r>
          </w:p>
          <w:p w:rsidR="00771A9B" w:rsidRPr="007E6CA9" w:rsidRDefault="00437193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пределение растворов кислот и</w:t>
            </w:r>
            <w:r w:rsidR="00771A9B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щелочей</w:t>
            </w:r>
            <w:r w:rsidR="00771A9B"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71A9B"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помощью</w:t>
            </w:r>
            <w:r w:rsidR="00771A9B"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771A9B" w:rsidRPr="007E6CA9">
              <w:rPr>
                <w:rFonts w:ascii="Times New Roman" w:hAnsi="Times New Roman" w:cs="Times New Roman"/>
                <w:sz w:val="20"/>
                <w:szCs w:val="20"/>
              </w:rPr>
              <w:t>индикаторов.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металлами,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нейтрализации.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раствора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меди (II).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нерастворимых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Вытеснение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другим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экспериментальных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«Важнейшие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соединений».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уравнениям химической реакции: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количества вещества, объёма, массы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известному количеству вещества,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объёму,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Классифицировать изучаемые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составу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свойствам.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 и называть их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международной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номенклатуре.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Прогнозировать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основе общих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классов/групп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которым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они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относятся.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молекулярные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уравнения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иллюстрирующих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и способы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 веществ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классов/групп,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подтверждающих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генетическую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ними.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Производить</w:t>
            </w:r>
            <w:r w:rsidRPr="007E6CA9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437193"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существлят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ь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B850DC"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проведении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практических работ.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437193"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б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езопасной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химической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437193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 материалов, грамотно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понятийный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437193">
            <w:pPr>
              <w:pStyle w:val="TableParagraph"/>
              <w:spacing w:line="311" w:lineRule="exact"/>
              <w:ind w:left="110"/>
              <w:rPr>
                <w:b/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t>Раздел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3.</w:t>
            </w:r>
            <w:r w:rsidRPr="007E6CA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Периодический</w:t>
            </w:r>
            <w:r w:rsidRPr="007E6CA9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закон</w:t>
            </w:r>
            <w:r w:rsidRPr="007E6CA9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</w:t>
            </w:r>
            <w:r w:rsidRPr="007E6CA9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Периодическая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система</w:t>
            </w:r>
            <w:r w:rsidRPr="007E6CA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химических</w:t>
            </w:r>
            <w:r w:rsidRPr="007E6CA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элементов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Д.</w:t>
            </w:r>
            <w:r w:rsidRPr="007E6CA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И.</w:t>
            </w:r>
            <w:r w:rsidRPr="007E6CA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Менделеева.</w:t>
            </w:r>
            <w:r w:rsidRPr="007E6CA9">
              <w:rPr>
                <w:b/>
                <w:spacing w:val="10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Строение</w:t>
            </w:r>
            <w:r w:rsidR="00437193" w:rsidRPr="007E6CA9">
              <w:rPr>
                <w:b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атомов.</w:t>
            </w:r>
            <w:r w:rsidRPr="007E6CA9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Химическая</w:t>
            </w:r>
            <w:r w:rsidRPr="007E6CA9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связь.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Окислительно-восстановительные</w:t>
            </w:r>
            <w:r w:rsidRPr="007E6CA9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реакции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437193">
            <w:pPr>
              <w:pStyle w:val="TableParagraph"/>
              <w:spacing w:line="252" w:lineRule="auto"/>
              <w:ind w:left="109" w:right="529"/>
              <w:jc w:val="both"/>
              <w:rPr>
                <w:sz w:val="20"/>
                <w:szCs w:val="20"/>
              </w:rPr>
            </w:pPr>
            <w:r w:rsidRPr="007E6CA9">
              <w:rPr>
                <w:spacing w:val="-1"/>
                <w:sz w:val="20"/>
                <w:szCs w:val="20"/>
              </w:rPr>
              <w:t>Периодиче</w:t>
            </w:r>
            <w:r w:rsidR="00437193" w:rsidRPr="007E6CA9">
              <w:rPr>
                <w:spacing w:val="-1"/>
                <w:sz w:val="20"/>
                <w:szCs w:val="20"/>
              </w:rPr>
              <w:t xml:space="preserve">ский 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закон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и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Периодическая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система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химически</w:t>
            </w:r>
            <w:r w:rsidR="00B850DC" w:rsidRPr="007E6CA9">
              <w:rPr>
                <w:sz w:val="20"/>
                <w:szCs w:val="20"/>
              </w:rPr>
              <w:t>х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элементов</w:t>
            </w:r>
          </w:p>
          <w:p w:rsidR="00771A9B" w:rsidRPr="007E6CA9" w:rsidRDefault="00771A9B" w:rsidP="00B850DC">
            <w:pPr>
              <w:pStyle w:val="a3"/>
              <w:spacing w:before="4" w:line="261" w:lineRule="auto"/>
              <w:ind w:left="0" w:right="120" w:firstLine="0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Д.И.Менделеева.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Строение</w:t>
            </w:r>
            <w:r w:rsidRPr="007E6CA9">
              <w:rPr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атома</w:t>
            </w:r>
          </w:p>
        </w:tc>
        <w:tc>
          <w:tcPr>
            <w:tcW w:w="4536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Первые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попытки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классификации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 элементов. Понятие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 группах сходных элементов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(щелочные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щелочноземельные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металлы, галогены, инертные газы).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Элементы, которые 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бразуют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амфотерные оксиды и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гидроксиды.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закон.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F964B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Периодическая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Менделеева.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Короткопериодная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длиннопериодная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 системы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 Д.И. Менделеева. Периоды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группы.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порядкового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номера,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номеров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периода</w:t>
            </w:r>
            <w:r w:rsidR="00F964B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атомных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ядер. Изотопы. Электроны. Строение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оболочек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F964B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первых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E6CA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Менделеева.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элемента</w:t>
            </w:r>
            <w:r w:rsidR="00B850D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положению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0F5C3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Периодической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радиуса атомов химических элементов,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металлических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группам и периодам.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Значение Периодического закона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для развития науки 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практики. Д.И. Менделеев – учёный 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гражданин.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гидроксида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цинка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растворами кислот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щелочей.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Моделирование строения молекул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 помощи рисунков, моделей,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электронных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структурных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Таблица «Периодическая система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Менделеева».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</w:t>
            </w:r>
            <w:r w:rsidRPr="007E6CA9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опыты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образцами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неметаллов</w:t>
            </w:r>
          </w:p>
        </w:tc>
        <w:tc>
          <w:tcPr>
            <w:tcW w:w="3827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Раскрывать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периодического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Описывать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таблицы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«Периодическая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Менделеева».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Моделировать строение атома,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энергетических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уровней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подуровней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помощи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рисунков,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электронных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конфигураций и электронно-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>графических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Пояснять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порядкового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номера,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номеров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  <w:r w:rsidR="00F964B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первых трёх периодов, калий, кальций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положению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изменении свойств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 (изменение радиусов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атомов, электроотрицательности,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валентности) и 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</w:p>
          <w:p w:rsidR="00F964B4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пределах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малых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главных</w:t>
            </w:r>
            <w:r w:rsidR="00F964B4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подгрупп с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атомов; 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паре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источников, 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том числе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Интернета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1D1865">
            <w:pPr>
              <w:pStyle w:val="a3"/>
              <w:spacing w:before="4" w:line="261" w:lineRule="auto"/>
              <w:ind w:left="0" w:right="120" w:firstLine="0"/>
              <w:rPr>
                <w:b/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lastRenderedPageBreak/>
              <w:t>Химическая связь.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Окислительно-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pacing w:val="-1"/>
                <w:sz w:val="20"/>
                <w:szCs w:val="20"/>
              </w:rPr>
              <w:t>восстановитель</w:t>
            </w:r>
            <w:r w:rsidR="000F5C31" w:rsidRPr="007E6CA9">
              <w:rPr>
                <w:spacing w:val="-1"/>
                <w:sz w:val="20"/>
                <w:szCs w:val="20"/>
              </w:rPr>
              <w:t>-</w:t>
            </w:r>
            <w:r w:rsidRPr="007E6CA9">
              <w:rPr>
                <w:spacing w:val="-1"/>
                <w:sz w:val="20"/>
                <w:szCs w:val="20"/>
              </w:rPr>
              <w:t>ны</w:t>
            </w:r>
            <w:r w:rsidR="000F5C31" w:rsidRPr="007E6CA9">
              <w:rPr>
                <w:spacing w:val="-1"/>
                <w:sz w:val="20"/>
                <w:szCs w:val="20"/>
              </w:rPr>
              <w:t xml:space="preserve">е </w:t>
            </w:r>
            <w:r w:rsidRPr="007E6CA9">
              <w:rPr>
                <w:sz w:val="20"/>
                <w:szCs w:val="20"/>
              </w:rPr>
              <w:t>реакции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Химическая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Ковалентная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(полярная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неполярная)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Электроотрицательность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элементов. Ионная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связь.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Степень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Окислительно-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восстановительные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реакции.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Процессы окисления и восстановления.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восстановители.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эксперимент: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образцов веществ металлов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цинка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растворами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щелочей, проведение опытов,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иллюстрирующих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окислительно-восстановительных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(горение,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разложения,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иллюстрирующие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окислительно-восстановительных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(горение,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разложения,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соединения)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Моделировать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 помощи рисунков, моделей,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электронных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структурных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формул. 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химическую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символику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для составления формул веществ,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электронного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баланса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степень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 элементов по формулам 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формулы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бинарных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 по степени окисления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 окислитель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восстановитель.</w:t>
            </w:r>
            <w:r w:rsidRPr="007E6CA9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Расставлять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коэффициенты в схемах простых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окислительно-восстановительных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методом электронного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баланса.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Наблюдать</w:t>
            </w:r>
            <w:r w:rsidRPr="007E6CA9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плану,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анализировать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выводы.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 ИКТ для создания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моделей,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подготовки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презентаций,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докладов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других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источников,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Интернета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7E6CA9">
            <w:pPr>
              <w:pStyle w:val="TableParagraph"/>
              <w:spacing w:line="311" w:lineRule="exact"/>
              <w:ind w:left="107"/>
              <w:jc w:val="center"/>
              <w:rPr>
                <w:b/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t>9 класс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932D86">
            <w:pPr>
              <w:pStyle w:val="TableParagraph"/>
              <w:spacing w:line="311" w:lineRule="exact"/>
              <w:ind w:left="107"/>
              <w:rPr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t>Раздел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1.</w:t>
            </w:r>
            <w:r w:rsidRPr="007E6CA9">
              <w:rPr>
                <w:b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Вещество</w:t>
            </w:r>
            <w:r w:rsidRPr="007E6CA9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химические</w:t>
            </w:r>
            <w:r w:rsidRPr="007E6CA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реакции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1D1865">
            <w:pPr>
              <w:pStyle w:val="a3"/>
              <w:spacing w:before="4" w:line="261" w:lineRule="auto"/>
              <w:ind w:left="0" w:right="120" w:firstLine="0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t>Повторение и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углубление знаний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основных</w:t>
            </w:r>
            <w:r w:rsidRPr="007E6CA9">
              <w:rPr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разделов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курса</w:t>
            </w:r>
            <w:r w:rsidRPr="007E6CA9">
              <w:rPr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8</w:t>
            </w:r>
            <w:r w:rsidRPr="007E6CA9">
              <w:rPr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класса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Периодический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закон.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Периодическая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 Менделеева. Строение атомов.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 элементов первых трёх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калия,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 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положением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вещества: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связи.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Типы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кристаллических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решёток,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зависимость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 от типа кристаллической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решётки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вида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 связи.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Классификация и номенклатура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 веществ. Химические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относящихся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различным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классам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генетическая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веществ. 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моделями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кристаллических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решёток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(графита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алмаза),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сложных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(хлорида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натрия)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Характеризовать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первых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трёх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периодов,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калия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их положению в Периодической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Классифицировать и называть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неорганические вещества изученных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Описывать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веществ различных классов,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подтверждать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примерами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молекулярных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уравнений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тип кристаллической решётки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Прогнозировать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зависимости от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материалов,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грамотно 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1D3671">
            <w:pPr>
              <w:pStyle w:val="TableParagraph"/>
              <w:spacing w:line="318" w:lineRule="exact"/>
              <w:ind w:left="0"/>
              <w:rPr>
                <w:sz w:val="20"/>
                <w:szCs w:val="20"/>
              </w:rPr>
            </w:pPr>
            <w:r w:rsidRPr="007E6CA9">
              <w:rPr>
                <w:sz w:val="20"/>
                <w:szCs w:val="20"/>
              </w:rPr>
              <w:lastRenderedPageBreak/>
              <w:t>Основные</w:t>
            </w:r>
          </w:p>
          <w:p w:rsidR="00771A9B" w:rsidRPr="007E6CA9" w:rsidRDefault="00771A9B" w:rsidP="00771A9B">
            <w:pPr>
              <w:pStyle w:val="a3"/>
              <w:spacing w:before="4" w:line="261" w:lineRule="auto"/>
              <w:ind w:left="0" w:right="120" w:firstLine="0"/>
              <w:rPr>
                <w:sz w:val="20"/>
                <w:szCs w:val="20"/>
              </w:rPr>
            </w:pPr>
            <w:r w:rsidRPr="007E6CA9">
              <w:rPr>
                <w:spacing w:val="-1"/>
                <w:sz w:val="20"/>
                <w:szCs w:val="20"/>
              </w:rPr>
              <w:t>закономерности</w:t>
            </w:r>
            <w:r w:rsidRPr="007E6CA9">
              <w:rPr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химических</w:t>
            </w:r>
            <w:r w:rsidRPr="007E6CA9">
              <w:rPr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sz w:val="20"/>
                <w:szCs w:val="20"/>
              </w:rPr>
              <w:t>реакций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Классификация химических реакций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различным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признакам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числу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составу участвующих в реакции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тепловому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эффекту,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изменению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степеней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элементов,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обратимости, по участию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катализатора). Экзо-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эндотермические реакции,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термохимические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скорости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</w:t>
            </w:r>
            <w:r w:rsidR="001D367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реакции.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обратимых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необратимых химических реакциях.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гомогенных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гетерогенных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реакциях.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катализе.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химическом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равновесии.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скорость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 реакции и положение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равновесия.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Окислительно-восстановительные реакции,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баланс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окислительно-восстановительной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реакции. Составление уравнений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окислительно-восстановительных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с использованием метода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баланса.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Исследование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зависимости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скорости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 реакции от воздействия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факторов.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иллюстрирующие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окислительно-восстановительных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(горение,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разложения,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объёма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 смысл изучаемых понятий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эти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описании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превращений.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Классифицировать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 по различным признакам.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Устанавливать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зависимость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скорости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 реакции от различных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факторов.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Прогнозировать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возможности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превращений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условиях.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окислитель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восстановитель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ОВР.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электронный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баланс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Производить</w:t>
            </w:r>
            <w:r w:rsidRPr="007E6CA9">
              <w:rPr>
                <w:rFonts w:ascii="Times New Roman" w:hAnsi="Times New Roman" w:cs="Times New Roman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химическим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паре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 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справочных 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атериалов, грамотно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 изученный понятийны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2127" w:type="dxa"/>
          </w:tcPr>
          <w:p w:rsidR="00696936" w:rsidRPr="007E6CA9" w:rsidRDefault="00696936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Электролитичес-кая диссоциация.</w:t>
            </w:r>
          </w:p>
          <w:p w:rsidR="00696936" w:rsidRPr="007E6CA9" w:rsidRDefault="00696936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</w:p>
          <w:p w:rsidR="00771A9B" w:rsidRPr="007E6CA9" w:rsidRDefault="00696936" w:rsidP="00696936">
            <w:pPr>
              <w:rPr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растворах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Теория электролитической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диссоциации. Электролиты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неэлектролиты.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Катионы,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анионы.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Механизм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диссоциации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различными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видами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связи. Степень диссоциации. Сильны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слабые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электролиты.</w:t>
            </w:r>
          </w:p>
          <w:p w:rsidR="00696936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ионного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обмена.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Условия протекания реакций ионного обмена,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полные и сокращённые ионные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оснований и солей в свете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представлений</w:t>
            </w:r>
            <w:r w:rsidRPr="007E6CA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электролитической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диссоциации. Качественные реакци</w:t>
            </w:r>
            <w:r w:rsidR="00FC066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ионы. Понятие о гидролизе солей.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 эксперимент:</w:t>
            </w:r>
            <w:r w:rsidRPr="007E6CA9">
              <w:rPr>
                <w:rFonts w:ascii="Times New Roman" w:hAnsi="Times New Roman" w:cs="Times New Roman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Исследование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электропроводности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растворов веществ, процесса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диссоциации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кислот, щелочей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(возможно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видеоматериалов).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Опыты, иллюстрирующие признаки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 реакций ионного обмена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(образование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осадка,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выделение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Распознавание неорганических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помощью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качественных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Лабораторный</w:t>
            </w:r>
            <w:r w:rsidRPr="007E6CA9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 признаков протекания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ионного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обмена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растворах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электролитов (с образованием осадка,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выделением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газа,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образованием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воды).</w:t>
            </w:r>
          </w:p>
          <w:p w:rsidR="00FC0661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работа: 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экспериментальных</w:t>
            </w:r>
            <w:r w:rsidR="00FC066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 w:rsidRPr="007E6CA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Раскрывать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смысл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теории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электролитической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диссоциации.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электропроводности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водных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веществ, различать слабые и сильные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электролиты.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диссоциации кислот, щелочей и солей, полные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сокращённые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ионного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обмена,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краткие ионные уравнения простых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гидролиза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общие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веществ различных классов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основе теории электролитической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диссоциации;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подтверждать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примерами молекулярных и ионных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уравнений 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экспериментальные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 при проведении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 опытов и практических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 правилам безопасной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 в лаборатории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 вычисления по химическим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 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паре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информацию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учебника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других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источников информации, в том числ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Интернета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932D86">
            <w:pPr>
              <w:pStyle w:val="TableParagraph"/>
              <w:spacing w:line="311" w:lineRule="exact"/>
              <w:ind w:left="107"/>
              <w:rPr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lastRenderedPageBreak/>
              <w:t>Раздел</w:t>
            </w:r>
            <w:r w:rsidRPr="007E6CA9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2.</w:t>
            </w:r>
            <w:r w:rsidRPr="007E6CA9">
              <w:rPr>
                <w:b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Неметаллы</w:t>
            </w:r>
            <w:r w:rsidRPr="007E6CA9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</w:t>
            </w:r>
            <w:r w:rsidRPr="007E6CA9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их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соединения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характеристика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VIIА-группы.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Галогены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галогенов.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Особенности строения атомов,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характерные степени окисления.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 и физические свойства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галогенов.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на примере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(взаимодействие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металлами,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неметаллами,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щелочами).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Хлороводород. Соляная кислота,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свойства, получение,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 Действие хлора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хлороводорода на организм человека.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хлориды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Опыты,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отражающие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галогенов и 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(возможно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видеоматериалов).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образцами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хлоридов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(галогенидов).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Лабораторный</w:t>
            </w:r>
            <w:r w:rsidRPr="007E6CA9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соляной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Проведение качественных реакций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хлорид-ионы.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соляной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уравнениям химических реакций,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избытке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 в пределах малых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периодов и главных подгрупп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 системы 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 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галогенов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хлора) и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сложных веществ (хлороводорода,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хлорида натрия), способы 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получения, применение и значение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жизни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хлорид-ионы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 эксперимента при проведении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 материалов, грамотно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96936"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спользовать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понятийный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курса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характеристика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VIА-группы.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её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элементов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VIА-группы.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</w:t>
            </w:r>
            <w:r w:rsidR="00FC0661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 и физические свойства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 веществ – кислорода и серы.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Аллотропные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модификации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кислорода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серы. Химические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Сероводород,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Оксиды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представители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Серная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кислота,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(общие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как представителя класса кислот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специфические).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лежащие в основе промышленного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кислоты,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качественная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реакция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сульфат-ион.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среды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соединениями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(кислотные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дожди,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воздуха и водоёмов), способы его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предотвращения.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образцами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соединениями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(возможно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видеоматериалов).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обугливания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сахара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действием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концентрированной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кислоты.</w:t>
            </w:r>
          </w:p>
          <w:p w:rsidR="00696936" w:rsidRPr="007E6CA9" w:rsidRDefault="00771A9B" w:rsidP="00696936">
            <w:pPr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 опыты:</w:t>
            </w:r>
            <w:r w:rsidRPr="007E6CA9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 химических свойств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разбавленной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Проведение качественной реакции на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сульфат-ион и наблюдение признака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VIА-группы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простого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 серы и её соединений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(сероводорода,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кислоты, сульфатов), способы 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получения, применение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значение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природе и жизни человека.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сульфат-ионов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сущность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экологических проблем,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связанных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переработко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Производить</w:t>
            </w:r>
            <w:r w:rsidRPr="007E6CA9">
              <w:rPr>
                <w:rFonts w:ascii="Times New Roman" w:hAnsi="Times New Roman" w:cs="Times New Roman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химическим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учебных заданий тексты учебника,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справочные материалы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(Периодическую систему химических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 Д. И. Менделеева, таблицу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растворимости кислот, оснований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 в воде, электрохимический ряд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напряжений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выполнении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учебных заданий и в процессе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исследовательской деятельности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научно-популярную литературу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химического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содержания,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справочные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материалы,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ресурсы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Интернета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характеристика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VА-группы.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</w:p>
        </w:tc>
        <w:tc>
          <w:tcPr>
            <w:tcW w:w="4504" w:type="dxa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элементов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VА-группы.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характерные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Азот, распространение в природе,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Круговорот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Аммиак, его физические и химические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свойства, получение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 аммония, их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Качественная реакция на ионы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аммония.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Азотная кислота, её получение,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(общие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представителя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класса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специфические).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нитратов и солей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аммония в качестве минеральных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удобрений. Химическое загрязнение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 среды соединениями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(кислотные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дожди,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почвы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водоёмов).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аллотропные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модификации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фосфора, физические и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(V)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фосфорная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кислота,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химические свойства, получение.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фосфатов в качестве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минеральных</w:t>
            </w:r>
            <w:r w:rsidRPr="007E6CA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удобрений.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физическими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свойствами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азота, фосфора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их соединений (возможно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видеоматериалов).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образцами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азотных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фосфорных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удобрений.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Получение,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собирание,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распознавание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аммиака.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lastRenderedPageBreak/>
              <w:t xml:space="preserve">Взаимодействие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концентрированной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азотной кислоты с медью (возможно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видеоматериалов).</w:t>
            </w:r>
          </w:p>
          <w:p w:rsidR="00696936" w:rsidRPr="007E6CA9" w:rsidRDefault="00771A9B" w:rsidP="00696936">
            <w:pPr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 опыты:</w:t>
            </w:r>
            <w:r w:rsidRPr="007E6CA9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</w:p>
          <w:p w:rsidR="00C33F8C" w:rsidRPr="007E6CA9" w:rsidRDefault="00771A9B" w:rsidP="00696936">
            <w:pPr>
              <w:rPr>
                <w:rFonts w:ascii="Times New Roman" w:hAnsi="Times New Roman" w:cs="Times New Roman"/>
                <w:spacing w:val="-67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Проведение качественных реакций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ион аммония и фосфат-ион,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признаков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</w:t>
            </w:r>
            <w:r w:rsidRPr="007E6CA9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работа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3: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аммиака,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VА-группы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азота и фосфора и их соединений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(аммиака, солей аммония,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азотной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нитратов,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фосфорной кислоты,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фосфатов),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 их получения, применение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значение в природе и жизни человека.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 ионы аммония и фосфат-ионы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сущность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экологических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проблем, связанных с нахождением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 азота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фосфора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окружающей среде.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 проводить наблюдения,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696936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 при проведении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безопасной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 при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Производить</w:t>
            </w:r>
            <w:r w:rsidRPr="007E6CA9">
              <w:rPr>
                <w:rFonts w:ascii="Times New Roman" w:hAnsi="Times New Roman" w:cs="Times New Roman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химическим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уравнениям.</w:t>
            </w:r>
          </w:p>
          <w:p w:rsidR="00771A9B" w:rsidRPr="007E6CA9" w:rsidRDefault="00771A9B" w:rsidP="00696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учебных заданий тексты учебника,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справочные материалы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(периодическую систему 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таблицу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растворимости кислот, оснований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 в воде, электрохимический ряд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напряжений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металлов)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характеристика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IVА-группы.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кремний, и 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</w:p>
        </w:tc>
        <w:tc>
          <w:tcPr>
            <w:tcW w:w="4504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элементов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IVА-группы.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характерные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окисления.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аллотропные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модификации,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распространение в природе,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свойства.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Адсорбция.</w:t>
            </w:r>
            <w:r w:rsidRPr="007E6CA9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Круговорот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Оксиды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углерода,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свойства, действие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живые организмы, получение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Экологические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проблемы, связанные с оксидом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(IV),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гипотеза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глобального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потепления климата, парниковый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эффект.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Угольная кислота и её соли, 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Качественная реакция на карбонат-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ионы.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карбонатов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быту,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медицине,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промышленности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сельском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хозяйстве.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Первоначальные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органических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соединениях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(метан,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этан, этилен,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ацетилен,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этанол,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глицерин,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уксусная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кислота).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Природные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углеводородов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(уголь,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природный газ,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нефть),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продукты</w:t>
            </w:r>
            <w:r w:rsidRPr="007E6CA9">
              <w:rPr>
                <w:rFonts w:ascii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переработки</w:t>
            </w:r>
            <w:r w:rsidRPr="007E6CA9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(бензин),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быту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промышленности.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 о биологически важных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веществах: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жирах,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белках,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углеводах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Материальное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единство</w:t>
            </w:r>
            <w:r w:rsidRPr="007E6CA9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органических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неорганических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Кремний, его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применение. Соединения кремния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кремния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(IV)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кремниево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Силикаты,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быту,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медицине,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промышленности.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строительные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материалы: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керамика,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стекло,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цемент, бетон,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железобетон.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Проблемы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безопасного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использования строительных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повседневной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Модели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кристаллических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решёток алмаза,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графита,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фуллерена.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 с процессом адсорбции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растворённых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активированным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углём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устройством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противогаза.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 с продукцией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силикатной промышленности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(Видеоматериалы: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силикатная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промышленность).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Модели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молекул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органических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Лабораторный</w:t>
            </w:r>
            <w:r w:rsidRPr="007E6CA9"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Получение,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собирание,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распознавание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 углекислого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газа.</w:t>
            </w:r>
          </w:p>
          <w:p w:rsidR="00C33F8C" w:rsidRPr="007E6CA9" w:rsidRDefault="00771A9B" w:rsidP="00C33F8C">
            <w:pPr>
              <w:rPr>
                <w:rFonts w:ascii="Times New Roman" w:hAnsi="Times New Roman" w:cs="Times New Roman"/>
                <w:spacing w:val="-67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Проведение качественных реакций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карбонат и силикат-ионы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признаков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Практические</w:t>
            </w:r>
            <w:r w:rsidRPr="007E6CA9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работы: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углекислого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 5. Решение экспериментальных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«Важнейшие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неметаллы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соединения»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IVА-группы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углерода и кремния и их соединений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(оксидов углерода, угольной кислоты,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карбонатов,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кремния,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кремниевой кислоты, силикатов),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 их получения, применение 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 причинно-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ледственную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связь: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→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→ применение – на примерах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 углерода и кремния.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карбонат-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силикат-ионы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 сущность экологических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проблем, связанных с нахождением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углекислого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среде.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Подтверждать особенности состава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органических веществ примерами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 соединений (метан, этан,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этилен, ацетилен, этанол, глицерин,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уксусная кислота),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неорганических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органических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Описывать роль белков, жиров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углеводов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функционировании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живых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организмов, состав природных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источников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углеводородов,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быту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промышленности.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 проводить наблюдения,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 при проведении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 при выполнении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учебных заданий тексты учебника,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справочные материалы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(Периодическую систему химических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 Д. И. Менделеева, таблицу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растворимости кислот, оснований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воде,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электрохимический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ряд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напряжений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металлов)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932D86">
            <w:pPr>
              <w:pStyle w:val="TableParagraph"/>
              <w:spacing w:line="311" w:lineRule="exact"/>
              <w:ind w:left="107"/>
              <w:rPr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lastRenderedPageBreak/>
              <w:t>Раздел</w:t>
            </w:r>
            <w:r w:rsidRPr="007E6CA9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3.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Металлы</w:t>
            </w:r>
            <w:r w:rsidRPr="007E6CA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</w:t>
            </w:r>
            <w:r w:rsidRPr="007E6CA9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их</w:t>
            </w:r>
            <w:r w:rsidRPr="007E6CA9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соединения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</w:p>
        </w:tc>
        <w:tc>
          <w:tcPr>
            <w:tcW w:w="4504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 металлов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положения в Периодической системе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 металлов. Металлическая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металлическая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кристаллическая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решётка.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Электрохимический ряд напряжений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металлов. Физические и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 металлов. Общие способы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 металлов.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Понятие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 коррозии металлов, основные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защиты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коррозии.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Сплавы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(сталь,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чугун,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дюралюминий,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бронза) и их применение в быту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промышленности.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</w:t>
            </w:r>
            <w:r w:rsidRPr="007E6CA9">
              <w:rPr>
                <w:rFonts w:ascii="Times New Roman" w:hAnsi="Times New Roman" w:cs="Times New Roman"/>
                <w:b/>
                <w:i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эксперимент: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Образцы металлов и сплавов.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 результатов коррозии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(возможно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видеоматериалов).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</w:t>
            </w:r>
            <w:r w:rsidRPr="007E6CA9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опыты: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образцами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сплавов,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физическими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свойствами.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уравнениям химических реакций,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если один из реагентов содержит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примеси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Раскрывать смысл изучаемых понятий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эти понятия при описании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превращений.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изменении свойств элементов-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 физические и химические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Описывать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способы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защиты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 коррозии.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 правилам безопасной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 в лаборатории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Производить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уравнениям химических реакций,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если один из реагентов содержит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примеси.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паре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выполнении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заданий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тексты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учебника, справочные материалы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(Периодическую систему химических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 Д. И. Менделеева, таблицу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растворимости кислот, оснований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солей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воде, электрохимический ряд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напряжений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металлов)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металлы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</w:t>
            </w:r>
          </w:p>
        </w:tc>
        <w:tc>
          <w:tcPr>
            <w:tcW w:w="4504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Щелочные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металлы: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положение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 Д.И. Менделеева, строени</w:t>
            </w:r>
            <w:r w:rsidR="00D5789E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 и химические свойства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(на примере натрия и калия). Оксиды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натрия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щелочных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Щелочноземельные металлы магний и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кальций: положение в Периодической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Менделеева,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 в природе.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магния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кальция. Важнейшие соединения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(оксид,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гидроксид,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Жёсткость воды и способы её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устранения.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Алюминий: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положение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 элементов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Менделеева,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природе.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Физические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алюминия. Амфотерные свойства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алюминия.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Железо: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положение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Периодической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системе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Д.И. Менделеева, строение атома,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нахождение в природе.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железа. Оксиды,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гидроксиды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соли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(II)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(III), их состав, свойства и получение.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 эксперимент:</w:t>
            </w:r>
            <w:r w:rsidRPr="007E6CA9">
              <w:rPr>
                <w:rFonts w:ascii="Times New Roman" w:hAnsi="Times New Roman" w:cs="Times New Roman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взаимодействия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оксида</w:t>
            </w:r>
            <w:r w:rsidRPr="007E6CA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 и натрия с водой (возможно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видеоматериалов).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Окрашивание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пламени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ионами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натрия,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(возможно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видеоматериалов)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Исследование свойств жёсткой воды.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Процесс горения железа в кислороде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(возможно использование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видеоматериалов).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Лабораторные</w:t>
            </w:r>
            <w:r w:rsidRPr="007E6CA9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опыты: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  <w:r w:rsidRPr="007E6CA9">
              <w:rPr>
                <w:rFonts w:ascii="Times New Roman" w:hAnsi="Times New Roman" w:cs="Times New Roman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качественных реакций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ионы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(магния,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алюминия, цинка, железа (II) и железа (III), меди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(II),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признаков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протекания.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Исследование амфотерных свойств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гидроксида алюминия и гидроксида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цинка.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Практические</w:t>
            </w:r>
            <w:r w:rsidRPr="007E6CA9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работы: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 6. Жёсткость воды и методы её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устранения.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№ 7. Решение экспериментальных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задач по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«Важнейшие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металлы</w:t>
            </w:r>
            <w:r w:rsidR="00D5789E"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и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соединения».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Вычисления: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 уравнениям химических реакций,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если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реагентов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избытке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содержит примеси;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массовой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выхода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продукта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реакции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общие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закономерности</w:t>
            </w:r>
            <w:r w:rsidR="00D5789E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изменении свойств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элементов-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соединений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группах</w:t>
            </w:r>
            <w:r w:rsidR="00D5789E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учётом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атомов.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 физические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простых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 и их соединений (оксидов,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гидроксидов, солей), способы 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получения,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 значение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природе и жизни человека.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Устанавливать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причинно-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следственную связь: строение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 → свойства → применение –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примерах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изучаемых</w:t>
            </w:r>
            <w:r w:rsidRPr="007E6CA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помощью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качественных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ионы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металлов: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магния,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кальция,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алюминия,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цинка,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железа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D5789E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железа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(III),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меди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(II).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Доказывать амфотерный характер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гидроксидов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алюминия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цинка. Планировать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практике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химические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эксперименты,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наблюдения,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результатам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эксперимента при проведении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опытов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практических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Следовать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правилам</w:t>
            </w:r>
            <w:r w:rsidRPr="007E6CA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лаборатории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использовании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посуды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оборудования.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Производить</w:t>
            </w:r>
            <w:r w:rsidRPr="007E6CA9">
              <w:rPr>
                <w:rFonts w:ascii="Times New Roman" w:hAnsi="Times New Roman" w:cs="Times New Roman"/>
                <w:spacing w:val="70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химическим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уравнениям.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Участвовать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совместной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работе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паре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группе.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Выстраивать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развёрнутые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письменные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устные</w:t>
            </w:r>
            <w:r w:rsidRPr="007E6CA9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ответы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опорой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 информацию из учебника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справочных материалов, грамотно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изученный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понятийн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аппарат курса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</w:tc>
      </w:tr>
      <w:tr w:rsidR="00771A9B" w:rsidRPr="007E6CA9" w:rsidTr="00B850DC">
        <w:tc>
          <w:tcPr>
            <w:tcW w:w="10490" w:type="dxa"/>
            <w:gridSpan w:val="4"/>
          </w:tcPr>
          <w:p w:rsidR="00771A9B" w:rsidRPr="007E6CA9" w:rsidRDefault="00771A9B" w:rsidP="00932D86">
            <w:pPr>
              <w:pStyle w:val="TableParagraph"/>
              <w:spacing w:line="311" w:lineRule="exact"/>
              <w:ind w:left="107"/>
              <w:rPr>
                <w:sz w:val="20"/>
                <w:szCs w:val="20"/>
              </w:rPr>
            </w:pPr>
            <w:r w:rsidRPr="007E6CA9">
              <w:rPr>
                <w:b/>
                <w:sz w:val="20"/>
                <w:szCs w:val="20"/>
              </w:rPr>
              <w:lastRenderedPageBreak/>
              <w:t>Раздел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4.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Химия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и</w:t>
            </w:r>
            <w:r w:rsidRPr="007E6CA9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окружающая</w:t>
            </w:r>
            <w:r w:rsidRPr="007E6CA9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b/>
                <w:sz w:val="20"/>
                <w:szCs w:val="20"/>
              </w:rPr>
              <w:t>среда</w:t>
            </w:r>
          </w:p>
        </w:tc>
      </w:tr>
      <w:tr w:rsidR="00771A9B" w:rsidRPr="007E6CA9" w:rsidTr="00B850DC">
        <w:tc>
          <w:tcPr>
            <w:tcW w:w="2127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  <w:r w:rsidRPr="007E6CA9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окружающая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</w:p>
        </w:tc>
        <w:tc>
          <w:tcPr>
            <w:tcW w:w="4504" w:type="dxa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повседневной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 человека.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Безопасное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веществ и химических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реакций в быту. Первая помощь при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ожогах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отравлениях.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среды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(предельная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допустимая концентрация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веществ.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решении экологических проблем.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Химический эксперимент:</w:t>
            </w:r>
            <w:r w:rsidRPr="007E6CA9">
              <w:rPr>
                <w:rFonts w:ascii="Times New Roman" w:hAnsi="Times New Roman" w:cs="Times New Roman"/>
                <w:b/>
                <w:i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i/>
                <w:sz w:val="20"/>
                <w:szCs w:val="20"/>
              </w:rPr>
              <w:t>Демонстрации: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Изучение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образцов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материалов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(стекло,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сплавы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металлов,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полимерные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материалы)</w:t>
            </w:r>
          </w:p>
        </w:tc>
        <w:tc>
          <w:tcPr>
            <w:tcW w:w="3859" w:type="dxa"/>
            <w:gridSpan w:val="2"/>
          </w:tcPr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Характеризовать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химии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различных сферах деятельности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людей, основные вещества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материалы,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применяемые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современного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Объяснять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безопасного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 реакций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быту.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Анализировать</w:t>
            </w:r>
            <w:r w:rsidRPr="007E6CA9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критически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оценивать информацию о влиянии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промышленности,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r w:rsidRPr="007E6CA9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хозяйства,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транспорта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др.</w:t>
            </w:r>
            <w:r w:rsidRPr="007E6C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состояние</w:t>
            </w:r>
            <w:r w:rsidR="00C33F8C"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среды.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оказывать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первую</w:t>
            </w:r>
            <w:r w:rsidRPr="007E6CA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помощь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химических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ожогах</w:t>
            </w:r>
            <w:r w:rsidRPr="007E6CA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отравлениях.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обсуждении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проблем химической и экологической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направленности,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высказывать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собственную позицию по проблеме 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предлагать возможные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пути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её</w:t>
            </w:r>
          </w:p>
          <w:p w:rsidR="00771A9B" w:rsidRPr="007E6CA9" w:rsidRDefault="00771A9B" w:rsidP="00C33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решения</w:t>
            </w:r>
          </w:p>
        </w:tc>
      </w:tr>
    </w:tbl>
    <w:p w:rsidR="001D1865" w:rsidRDefault="001D1865" w:rsidP="001D1865">
      <w:pPr>
        <w:pStyle w:val="a3"/>
        <w:spacing w:before="4" w:line="261" w:lineRule="auto"/>
        <w:ind w:right="120"/>
        <w:rPr>
          <w:b/>
        </w:rPr>
      </w:pPr>
    </w:p>
    <w:p w:rsidR="0020271C" w:rsidRDefault="0020271C" w:rsidP="001D1865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Реализация НРЭО</w:t>
      </w: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817"/>
        <w:gridCol w:w="4394"/>
        <w:gridCol w:w="5387"/>
      </w:tblGrid>
      <w:tr w:rsidR="0020271C" w:rsidRPr="007E6CA9" w:rsidTr="0060703D">
        <w:tc>
          <w:tcPr>
            <w:tcW w:w="817" w:type="dxa"/>
          </w:tcPr>
          <w:p w:rsidR="0020271C" w:rsidRPr="007E6CA9" w:rsidRDefault="0020271C" w:rsidP="0020271C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урока</w:t>
            </w:r>
          </w:p>
        </w:tc>
        <w:tc>
          <w:tcPr>
            <w:tcW w:w="4394" w:type="dxa"/>
          </w:tcPr>
          <w:p w:rsidR="0020271C" w:rsidRPr="007E6CA9" w:rsidRDefault="0020271C" w:rsidP="0020271C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5387" w:type="dxa"/>
          </w:tcPr>
          <w:p w:rsidR="0020271C" w:rsidRPr="007E6CA9" w:rsidRDefault="0020271C" w:rsidP="0020271C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Реализация НРЭО</w:t>
            </w:r>
          </w:p>
        </w:tc>
      </w:tr>
      <w:tr w:rsidR="001D3671" w:rsidRPr="007E6CA9" w:rsidTr="0060703D">
        <w:tc>
          <w:tcPr>
            <w:tcW w:w="10598" w:type="dxa"/>
            <w:gridSpan w:val="3"/>
          </w:tcPr>
          <w:p w:rsidR="001D3671" w:rsidRPr="007E6CA9" w:rsidRDefault="001D3671" w:rsidP="0020271C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8 класс</w:t>
            </w:r>
          </w:p>
        </w:tc>
      </w:tr>
      <w:tr w:rsidR="001D3671" w:rsidRPr="007E6CA9" w:rsidTr="0060703D">
        <w:tc>
          <w:tcPr>
            <w:tcW w:w="817" w:type="dxa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</w:tcPr>
          <w:p w:rsidR="001D3671" w:rsidRPr="007E6CA9" w:rsidRDefault="001D3671" w:rsidP="001D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Химическая реакция и её признаки.</w:t>
            </w:r>
          </w:p>
        </w:tc>
        <w:tc>
          <w:tcPr>
            <w:tcW w:w="5387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Превращения веществ, происходящие в природе и в результате хозяйственной деятельности человека</w:t>
            </w:r>
          </w:p>
        </w:tc>
      </w:tr>
      <w:tr w:rsidR="001D3671" w:rsidRPr="007E6CA9" w:rsidTr="0060703D">
        <w:tc>
          <w:tcPr>
            <w:tcW w:w="817" w:type="dxa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</w:tcPr>
          <w:p w:rsidR="001D3671" w:rsidRPr="007E6CA9" w:rsidRDefault="001D3671" w:rsidP="001D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Воздух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E6C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смесь</w:t>
            </w:r>
            <w:r w:rsidRPr="007E6C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газов. Загрязнение воздуха,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усиление парникового эффекта,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разрушение</w:t>
            </w:r>
            <w:r w:rsidRPr="007E6C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озонового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слоя</w:t>
            </w:r>
          </w:p>
        </w:tc>
        <w:tc>
          <w:tcPr>
            <w:tcW w:w="5387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Чистота воздушного бассейна г. Челябинска</w:t>
            </w:r>
          </w:p>
        </w:tc>
      </w:tr>
      <w:tr w:rsidR="001D3671" w:rsidRPr="007E6CA9" w:rsidTr="0060703D">
        <w:tc>
          <w:tcPr>
            <w:tcW w:w="817" w:type="dxa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Оксиды</w:t>
            </w:r>
          </w:p>
        </w:tc>
        <w:tc>
          <w:tcPr>
            <w:tcW w:w="5387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Оксиды в окружающей среде</w:t>
            </w:r>
          </w:p>
        </w:tc>
      </w:tr>
      <w:tr w:rsidR="001D3671" w:rsidRPr="007E6CA9" w:rsidTr="0060703D">
        <w:tc>
          <w:tcPr>
            <w:tcW w:w="817" w:type="dxa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Кислоты</w:t>
            </w:r>
          </w:p>
        </w:tc>
        <w:tc>
          <w:tcPr>
            <w:tcW w:w="5387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 кислот в быту и на промышленных предприятиях области. Кислотные дожди</w:t>
            </w:r>
          </w:p>
        </w:tc>
      </w:tr>
      <w:tr w:rsidR="001D3671" w:rsidRPr="007E6CA9" w:rsidTr="0060703D">
        <w:tc>
          <w:tcPr>
            <w:tcW w:w="817" w:type="dxa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</w:tcPr>
          <w:p w:rsidR="001D3671" w:rsidRPr="007E6CA9" w:rsidRDefault="001D3671" w:rsidP="001D3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Вода: строение, свойства</w:t>
            </w:r>
          </w:p>
        </w:tc>
        <w:tc>
          <w:tcPr>
            <w:tcW w:w="5387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Очистка воды в г. Челябинске</w:t>
            </w:r>
          </w:p>
        </w:tc>
      </w:tr>
      <w:tr w:rsidR="001D3671" w:rsidRPr="007E6CA9" w:rsidTr="0060703D">
        <w:tc>
          <w:tcPr>
            <w:tcW w:w="817" w:type="dxa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</w:p>
        </w:tc>
        <w:tc>
          <w:tcPr>
            <w:tcW w:w="5387" w:type="dxa"/>
          </w:tcPr>
          <w:p w:rsidR="001D3671" w:rsidRPr="007E6CA9" w:rsidRDefault="001D3671" w:rsidP="001D3671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Применение оснований в быту и на промышленных предприятиях области</w:t>
            </w:r>
          </w:p>
        </w:tc>
      </w:tr>
      <w:tr w:rsidR="001D3671" w:rsidRPr="007E6CA9" w:rsidTr="0060703D">
        <w:tc>
          <w:tcPr>
            <w:tcW w:w="10598" w:type="dxa"/>
            <w:gridSpan w:val="3"/>
          </w:tcPr>
          <w:p w:rsidR="001D3671" w:rsidRPr="007E6CA9" w:rsidRDefault="001D3671" w:rsidP="001D3671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9 класс</w:t>
            </w:r>
          </w:p>
        </w:tc>
      </w:tr>
      <w:tr w:rsidR="0060703D" w:rsidRPr="007E6CA9" w:rsidTr="0060703D">
        <w:tc>
          <w:tcPr>
            <w:tcW w:w="817" w:type="dxa"/>
          </w:tcPr>
          <w:p w:rsidR="0060703D" w:rsidRPr="007E6CA9" w:rsidRDefault="0060703D" w:rsidP="0060703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</w:tcPr>
          <w:p w:rsidR="0060703D" w:rsidRPr="007E6CA9" w:rsidRDefault="0060703D" w:rsidP="0060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Pr="007E6CA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  <w:r w:rsidRPr="007E6CA9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галогенов</w:t>
            </w:r>
          </w:p>
        </w:tc>
        <w:tc>
          <w:tcPr>
            <w:tcW w:w="5387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Использование хлора для обеззараживания воды</w:t>
            </w:r>
          </w:p>
        </w:tc>
      </w:tr>
      <w:tr w:rsidR="0060703D" w:rsidRPr="007E6CA9" w:rsidTr="0060703D">
        <w:tc>
          <w:tcPr>
            <w:tcW w:w="817" w:type="dxa"/>
          </w:tcPr>
          <w:p w:rsidR="0060703D" w:rsidRPr="007E6CA9" w:rsidRDefault="0060703D" w:rsidP="0060703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Серная кислота, свойства, получение</w:t>
            </w:r>
          </w:p>
        </w:tc>
        <w:tc>
          <w:tcPr>
            <w:tcW w:w="5387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Производство серной кислоты в Челябинской области. Охрана окружающей среды</w:t>
            </w:r>
          </w:p>
        </w:tc>
      </w:tr>
      <w:tr w:rsidR="0060703D" w:rsidRPr="007E6CA9" w:rsidTr="0060703D">
        <w:tc>
          <w:tcPr>
            <w:tcW w:w="817" w:type="dxa"/>
          </w:tcPr>
          <w:p w:rsidR="0060703D" w:rsidRPr="007E6CA9" w:rsidRDefault="0060703D" w:rsidP="0060703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</w:tcPr>
          <w:p w:rsidR="0060703D" w:rsidRPr="007E6CA9" w:rsidRDefault="0060703D" w:rsidP="0060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Углерод и его соединения</w:t>
            </w:r>
          </w:p>
        </w:tc>
        <w:tc>
          <w:tcPr>
            <w:tcW w:w="5387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Основные виды топлива в регионе. Запасы угля. Природно-охранные мероприятия при угледобыче</w:t>
            </w:r>
          </w:p>
        </w:tc>
      </w:tr>
      <w:tr w:rsidR="0060703D" w:rsidRPr="007E6CA9" w:rsidTr="0060703D">
        <w:tc>
          <w:tcPr>
            <w:tcW w:w="817" w:type="dxa"/>
          </w:tcPr>
          <w:p w:rsidR="0060703D" w:rsidRPr="007E6CA9" w:rsidRDefault="0060703D" w:rsidP="0060703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</w:tcPr>
          <w:p w:rsidR="0060703D" w:rsidRPr="007E6CA9" w:rsidRDefault="0060703D" w:rsidP="006070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Получение металлов</w:t>
            </w:r>
          </w:p>
        </w:tc>
        <w:tc>
          <w:tcPr>
            <w:tcW w:w="5387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Роль металлов в развитии региона. Месторождения руд черных и цветных металлов.</w:t>
            </w:r>
          </w:p>
        </w:tc>
      </w:tr>
      <w:tr w:rsidR="0060703D" w:rsidRPr="007E6CA9" w:rsidTr="0060703D">
        <w:tc>
          <w:tcPr>
            <w:tcW w:w="817" w:type="dxa"/>
          </w:tcPr>
          <w:p w:rsidR="0060703D" w:rsidRPr="007E6CA9" w:rsidRDefault="0060703D" w:rsidP="0060703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94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Жёсткость воды и способы её</w:t>
            </w:r>
            <w:r w:rsidRPr="007E6C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устранения</w:t>
            </w:r>
          </w:p>
        </w:tc>
        <w:tc>
          <w:tcPr>
            <w:tcW w:w="5387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Способы устранения жесткости воды в </w:t>
            </w:r>
          </w:p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г. Челябинске</w:t>
            </w:r>
          </w:p>
        </w:tc>
      </w:tr>
      <w:tr w:rsidR="0060703D" w:rsidRPr="007E6CA9" w:rsidTr="0060703D">
        <w:tc>
          <w:tcPr>
            <w:tcW w:w="817" w:type="dxa"/>
          </w:tcPr>
          <w:p w:rsidR="0060703D" w:rsidRPr="007E6CA9" w:rsidRDefault="0060703D" w:rsidP="0060703D">
            <w:pPr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394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Химическое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 среды (предельная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допустимая концентрация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веществ). Роль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химии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решении экологических проблем</w:t>
            </w:r>
          </w:p>
        </w:tc>
        <w:tc>
          <w:tcPr>
            <w:tcW w:w="5387" w:type="dxa"/>
          </w:tcPr>
          <w:p w:rsidR="0060703D" w:rsidRPr="007E6CA9" w:rsidRDefault="0060703D" w:rsidP="0060703D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Челябинск: Химическое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загрязнение</w:t>
            </w:r>
            <w:r w:rsidRPr="007E6CA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окружающей среды (предельная</w:t>
            </w:r>
            <w:r w:rsidRPr="007E6C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допустимая концентрация</w:t>
            </w:r>
            <w:r w:rsidRPr="007E6CA9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веществ). Роль</w:t>
            </w:r>
            <w:r w:rsidRPr="007E6CA9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 xml:space="preserve">химии </w:t>
            </w:r>
            <w:r w:rsidRPr="007E6CA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E6CA9">
              <w:rPr>
                <w:rFonts w:ascii="Times New Roman" w:hAnsi="Times New Roman" w:cs="Times New Roman"/>
                <w:sz w:val="20"/>
                <w:szCs w:val="20"/>
              </w:rPr>
              <w:t>в решении экологических проблем</w:t>
            </w:r>
          </w:p>
        </w:tc>
      </w:tr>
    </w:tbl>
    <w:p w:rsidR="0020271C" w:rsidRPr="0020271C" w:rsidRDefault="0020271C" w:rsidP="001D1865">
      <w:pPr>
        <w:spacing w:line="256" w:lineRule="auto"/>
        <w:rPr>
          <w:rFonts w:ascii="Times New Roman" w:hAnsi="Times New Roman" w:cs="Times New Roman"/>
          <w:sz w:val="24"/>
          <w:szCs w:val="24"/>
        </w:rPr>
        <w:sectPr w:rsidR="0020271C" w:rsidRPr="0020271C">
          <w:pgSz w:w="11910" w:h="16850"/>
          <w:pgMar w:top="1140" w:right="740" w:bottom="940" w:left="1020" w:header="710" w:footer="755" w:gutter="0"/>
          <w:cols w:space="720"/>
        </w:sectPr>
      </w:pPr>
    </w:p>
    <w:p w:rsidR="001D1865" w:rsidRPr="001D1865" w:rsidRDefault="001D1865" w:rsidP="001D1865">
      <w:pPr>
        <w:pStyle w:val="a3"/>
        <w:spacing w:before="31" w:line="259" w:lineRule="auto"/>
        <w:ind w:left="0" w:right="112" w:firstLine="0"/>
        <w:rPr>
          <w:sz w:val="24"/>
          <w:szCs w:val="24"/>
        </w:rPr>
      </w:pPr>
    </w:p>
    <w:p w:rsidR="001D1865" w:rsidRDefault="001D1865" w:rsidP="001D1865">
      <w:pPr>
        <w:pStyle w:val="a3"/>
        <w:spacing w:before="31" w:line="259" w:lineRule="auto"/>
        <w:ind w:right="112"/>
      </w:pPr>
    </w:p>
    <w:p w:rsidR="00B972DD" w:rsidRPr="00B972DD" w:rsidRDefault="00B972DD" w:rsidP="00B972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GoBack"/>
      <w:r w:rsidRPr="00B97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B97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72DD">
        <w:rPr>
          <w:rFonts w:ascii="Times New Roman" w:hAnsi="Times New Roman" w:cs="Times New Roman"/>
          <w:b/>
          <w:sz w:val="24"/>
          <w:szCs w:val="24"/>
        </w:rPr>
        <w:t>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bookmarkEnd w:id="3"/>
    <w:p w:rsidR="00B972DD" w:rsidRPr="0007086D" w:rsidRDefault="00B972DD" w:rsidP="00B972DD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химии.</w:t>
      </w:r>
    </w:p>
    <w:p w:rsidR="00B972DD" w:rsidRPr="0007086D" w:rsidRDefault="00B972DD" w:rsidP="00B972DD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Таблица 23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Проверяемые требования к результатам освоения основной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образовательной программы (8 класс)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5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9393"/>
      </w:tblGrid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теме: "Первоначальные химические понятия"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иллюстрировать взаимосвязь основных химических понятий и применять эти понятия при описании веществ и их превращений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химическую символику для составления формул веществ и уравнений химических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законов сохранения массы веществ, постоянства состава, атомно-молекулярного учения, закона Авогадро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валентность атомов элементов в бинарных соединениях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классифицировать химические реакции (по числу и составу участвующих в реакции веществ, по тепловому эффекту)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1.7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вычислять относительную молекулярную и молярную массы веществ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1.8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вычислять массовую долю химического элемента по формуле соединения,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1.9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вычислять массовую долю вещества в растворе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1.10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естественно-научные методы познания - наблюдение, измерение, моделирование, эксперимент (реальный и мысленный)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теме: "Важнейшие представители неорганических веществ"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основных химических понятий: оксид, кислота, основание, соль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принадлежность веществ к определенному классу соединений по формулам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классифицировать неорганические вещества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расчеты по уравнению химической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теме: "Периодический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основных химических понятий: ядро атома, электронный слой атома, атомная орбиталь, радиус атома, химическая связь, полярная и неполярная ковалентная связь, электроотрицательность, ионная связь, ион, катион, анион, степень окисления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классифицировать химические элементы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"малые" и "большие" периоды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3.6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степень окисления элементов в бинарных соединениях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3.7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вид химической связи (ковалентная и ионная) в неорганических соединениях </w:t>
            </w:r>
          </w:p>
        </w:tc>
      </w:tr>
    </w:tbl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Проверяемые элементы содержания (8 класс)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tbl>
      <w:tblPr>
        <w:tblW w:w="9616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9251"/>
      </w:tblGrid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Проверяемый элемент содержания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Первоначальные химические понятия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 методах познания в химии. Чистые вещества и смеси. Способы разделения смесей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Атомы и молекулы. Химические элементы. Символы химических элементов. Простые и сложные вещества. Атомно-молекулярное учение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1.7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знакомство с химической посудой, с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Важнейшие представители неорганических веществ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2.2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Водород - элемент и простое вещество. Нахождение водорода в природе, физические и химические свойства, применение, способы получения. Кислоты и соли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2.4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Молярный объем газов. Расчеты по химическим уравнениям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2.8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Кислоты. Классификация кислот. Номенклатура кислот. Физические и химические свойства кислот. Ряд активности металлов Н.Н. Бекетова. Получение кислот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2.9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Соли. Номенклатура солей. Физические и химические свойства солей. Получение солей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2.10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Генетическая связь между классами неорганических соединений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2.11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Периодический закон. Периодическая система химических элементов Д.И. Менделеева. Короткопериодная и длиннопериодная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3.3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3.4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3.5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Химическая связь. Ковалентная (полярная и неполярная) связь. Электроотрицательность химических элементов. Ионная связь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3.6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окисления. Окислительно-восстановительные реакции. Процессы окисления и восстановления. Окислители и восстановители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3.7 </w:t>
            </w:r>
          </w:p>
        </w:tc>
        <w:tc>
          <w:tcPr>
            <w:tcW w:w="9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 </w:t>
            </w:r>
          </w:p>
        </w:tc>
      </w:tr>
    </w:tbl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Проверяемые требования к результатам освоения основной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образовательной программы (9 класс)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tbl>
      <w:tblPr>
        <w:tblW w:w="975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9407"/>
      </w:tblGrid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теме: "Вещество и химическая реакция"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основных химических понятий: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сплавы, скорость химической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иллюстрировать взаимосвязь основных химических понятий и применять эти понятия при описании веществ и их превращений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составлять уравнения электролитической диссоциации кислот, щелочей и солей, полные и сокращенные уравнения реакций ионного обмена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сущность окислительно-восстановительных реакций посредством составления электронного баланса этих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расчеты по уравнению химической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темам: "Неметаллы и их соединения" и "Металлы и их соединения"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составлять уравнения реакций, подтверждающих существование генетической связи между веществами различных классов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прогнозировать свойства веществ в зависимости от их строения, возможности протекания химических превращений в различных условиях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2.4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проводить реакции, подтверждающие качественный состав различных веществ: распознавать опытным путем хлорид-, бромид-, иодид-, карбонат-, фосфат-, силикат-, сульфат-, гидроксид-ионы, катионы аммония, ионы изученных металлов, присутствующие в водных растворах неорганических веществ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теме: "Химия и окружающая среда"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раскрывать смысл основных химических понятий: ПДК вещества; коррозия металлов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реакций; естественно-научные методы познания - наблюдение, измерение, моделирование, эксперимент (реальный и мысленный) </w:t>
            </w:r>
          </w:p>
        </w:tc>
      </w:tr>
    </w:tbl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Проверяемые элементы содержания (9 класс)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tbl>
      <w:tblPr>
        <w:tblW w:w="975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9407"/>
      </w:tblGrid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Проверяемый элемент содержания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Вещество и химическая реакция. Повторение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1.7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Неметаллы и их соединения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характеристика элементов VIA-группы. Особенности строения атомов, характерные степени окисления. 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характеристика элементов VA-группы.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</w:t>
            </w: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2.4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2.5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характеристика элементов IVA-группы.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2.7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2.8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ее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"Важнейшие неметаллы и их соединения"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Металлы и их соединения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3.4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3.5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3.6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и получение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3.7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 (II) и железа (III), меди (II);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"Важнейшие металлы и их соединения"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Химия и окружающая среда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4.2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4.3 </w:t>
            </w:r>
          </w:p>
        </w:tc>
        <w:tc>
          <w:tcPr>
            <w:tcW w:w="9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Химический эксперимент: изучение образцов материалов (стекло, сплавы металлов, полимерные материалы) </w:t>
            </w:r>
          </w:p>
        </w:tc>
      </w:tr>
    </w:tbl>
    <w:p w:rsidR="00B972DD" w:rsidRPr="0007086D" w:rsidRDefault="00B972DD" w:rsidP="00B972DD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72DD" w:rsidRPr="0007086D" w:rsidRDefault="00B972DD" w:rsidP="00B972DD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72DD" w:rsidRDefault="00B972DD" w:rsidP="00B972DD">
      <w:pPr>
        <w:pStyle w:val="Style4"/>
        <w:widowControl/>
        <w:tabs>
          <w:tab w:val="left" w:pos="869"/>
          <w:tab w:val="left" w:pos="993"/>
        </w:tabs>
        <w:suppressAutoHyphens w:val="0"/>
        <w:autoSpaceDN w:val="0"/>
        <w:adjustRightInd w:val="0"/>
        <w:spacing w:line="240" w:lineRule="auto"/>
        <w:ind w:firstLine="0"/>
        <w:jc w:val="left"/>
      </w:pPr>
      <w:r w:rsidRPr="00B972DD">
        <w:rPr>
          <w:b/>
        </w:rPr>
        <w:t>6.</w:t>
      </w:r>
      <w:r w:rsidRPr="00B972DD">
        <w:rPr>
          <w:b/>
        </w:rPr>
        <w:t>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</w:t>
      </w:r>
      <w:r>
        <w:t>.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Проверяемые на ОГЭ по химии требования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результатам освоения основной образовательной программы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основного общего образования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tbl>
      <w:tblPr>
        <w:tblW w:w="975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8306"/>
      </w:tblGrid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проверяемого требования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Представление: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системой химических знаний и умение применять систему химических знаний, которая включает: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основополагающие законы химии: закон сохранения массы, периодический закон Д.И. Менделеева, закон постоянства состава, закон Авогадро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теории химии: атомно-молекулярная теория, теория электролитической диссоциации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основами химической грамотности, включающей: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интегрировать химические знания со знаниями других учебных предметов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интернет-ресурсы)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объективно оценивать информацию о веществах, их превращениях и практическом применении и умение использовать ее для решения учебно-познавательных задач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классифицировать: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элементы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неорганические вещества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валентность и степень окисления химических элементов, заряд иона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химической связи и тип кристаллической структуры в соединениях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 среды в водных растворах веществ (кислот, оснований)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окислитель и восстановитель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9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характеризовать физические и химические свойства: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простых веществ (кислород, озон, водород, графит, алмаз, кремний, азот, фосфор, сера, хлор, натрий, калий, магний, кальций, алюминий, железо)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сложных веществ, в том числе их водных растворов (вода, аммиак, хлороводород,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составлять молекулярные и ионные уравнения реакций, в том числе: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реакций ионного обмена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окислительно-восстановительных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иллюстрирующих химические свойства изученных классов (групп) неорганических веществ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подтверждающих генетическую взаимосвязь между ними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вычислять (проводить расчеты):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относительную молекулярную и молярную массы веществ, массовую долю химического элемента в соединении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массовую долю вещества в растворе,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вещества и его массу, объем газов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уравнениям химических реакций и находить количество вещества, объем и массу реагентов или продуктов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Владение (знание основ):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безопасной работы с химическими веществами, химической посудой и лабораторным оборудованием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практических навыков планирования и осуществления следующих химических экспериментов: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изучение способов разделения смесей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13.3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приготовление растворов с определенной массовой долей растворенного вещества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13.5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индикаторов (лакмуса, метилоранжа и фенолфталеина) для определения характера среды в растворах кислот и щелочей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13.6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получение нерастворимых оснований; вытеснение одного металла другим из раствора соли; исследование амфотерных свойств гидроксидов алюминия и цинка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13.7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экспериментальных задач по темам: "Основные классы неорганических соединений"; "Электролитическая диссоциация"; "Важнейшие неметаллы и их соединения"; "Важнейшие металлы и их соединения"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13.8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14.1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представлять результаты эксперимента в форме выводов, доказательств, графиков и таблиц и выявлять эмпирические закономерности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14.2 </w:t>
            </w:r>
          </w:p>
        </w:tc>
        <w:tc>
          <w:tcPr>
            <w:tcW w:w="8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 </w:t>
            </w:r>
          </w:p>
        </w:tc>
      </w:tr>
    </w:tbl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Перечень элементов содержания, проверяемых на основном </w:t>
      </w:r>
    </w:p>
    <w:p w:rsidR="00B972DD" w:rsidRPr="0007086D" w:rsidRDefault="00B972DD" w:rsidP="00B97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государственном экзамене по химии </w:t>
      </w:r>
    </w:p>
    <w:p w:rsidR="00B972DD" w:rsidRPr="0007086D" w:rsidRDefault="00B972DD" w:rsidP="00B972DD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0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tbl>
      <w:tblPr>
        <w:tblW w:w="9758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9393"/>
      </w:tblGrid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Проверяемый элемент содержания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Первоначальные химические понятия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Чистые вещества и смеси. Способы разделения смесей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Химическая формула. Валентность атомов химических элементов. Степень окисления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постоянства состава веществ. Относительная атомная масса. Относительная молекулярная масса. Массовая доля химического элемента в соединении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вещества. Моль. Молярная масса. Молярный объем газов. Взаимосвязь количества, массы и числа структурных единиц вещества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1.6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явления. Химическая реакция и ее признаки. Закон сохранения массы веществ. Химические уравнения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Периодический закон и Периодическая система химических элементов Д.И. Менделеева. Строение атомов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Закономерности в изменении свойств химических элементов первых трех периодов, калия, кальция (радиуса атомов, электроотрицательности, металлических и неметаллических свойств) и их соединений в соответствии с положением элементов в Периодической системе и строением их атомов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Строение вещества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Химическая связь. Ковалентная (полярная и неполярная) связь. Электроотрицательность химических элементов. Ионная связь. Металлическая связь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Типы кристаллических решеток (атомная, ионная, металлическая), зависимость свойств вещества от типа кристаллической решетки и вида химической связи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Важнейшие представители неорганических веществ. Неметаллы и их соединения. Металлы и их соединения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и номенклатура неорганических соединений: оксидов (солеобразующие: основные, кислотные, амфотерные) и несолеобразующие; оснований (щелочи и нерастворимые основания); кислот (кислородсодержащие и бескислородные, одноосновные и многоосновные); солей (средних и кислых)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свойства простых веществ-неметаллов: водорода, хлора, кислорода, серы, азота, фосфора, углерода, кремния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свойства водородных соединений неметаллов: хлороводорода, сероводорода, аммиака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и химические свойства оксидов неметаллов: серы (IV, VI), азота (II, IV, V), фосфора (III, V), углерода (II, IV), кремния (IV). Получение оксидов неметаллов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4.6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свойства оксидов: металлов IA - IIIA групп, цинка, меди (II) и железа (II, III). Получение оксидов металлов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4.7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свойства оснований и амфотерных гидроксидов (на примере гидроксидов алюминия, железа, цинка). Получение оснований и амфотерных гидроксидов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4.8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химические свойства кислот: хлороводородной,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4.9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Общие химические свойства средних солей. Получение солей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4.10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Получение, собирание, распознавание водорода, кислорода, аммиака, углекислого газа в лаборатории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аммиака, серной и азотной кислот в промышленности. Общие способы получения металлов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Генетическая связь между классами неорганических соединений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Химические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Тепловой эффект химической реакции, термохимические уравнения. Экзо- и эндотермические реакции. Термохимические уравнения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Окислительно-восстановительные реакции. Окислители и восстановители. Процессы окисления и восстановления. Электронный баланс окислительно-восстановительной реакции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Теория электролитической диссоциации. Катионы, анионы. Электролиты и неэлектролиты. Сильные и слабые электролиты. Степень диссоциации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Реакции ионного обмена. Условия протекания реакций ионного обмена, полные и сокращенные ионные уравнения реакций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Химия и окружающая среда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Химическое загрязнение окружающей среды (кислотные дожди, загрязнение почвы, воздуха и водоемов),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6.4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Природные источники углеводородов (уголь, природный газ, нефть), продукты их переработки (бензин), их роль в быту и промышленности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6.5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- и их роли в жизни человека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Расчеты: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7.1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формулам химических соединений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7.2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массы (массовой) доли растворенного вещества в растворе </w:t>
            </w:r>
          </w:p>
        </w:tc>
      </w:tr>
      <w:tr w:rsidR="00B972DD" w:rsidRPr="0007086D" w:rsidTr="00B972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7.3 </w:t>
            </w:r>
          </w:p>
        </w:tc>
        <w:tc>
          <w:tcPr>
            <w:tcW w:w="9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972DD" w:rsidRPr="0007086D" w:rsidRDefault="00B972DD" w:rsidP="00890B00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химическим уравнениям </w:t>
            </w:r>
          </w:p>
        </w:tc>
      </w:tr>
    </w:tbl>
    <w:p w:rsidR="00B972DD" w:rsidRPr="0007086D" w:rsidRDefault="00B972DD" w:rsidP="00B972DD">
      <w:pPr>
        <w:rPr>
          <w:rFonts w:ascii="Calibri" w:eastAsia="Calibri" w:hAnsi="Calibri" w:cs="Times New Roman"/>
          <w:sz w:val="20"/>
          <w:szCs w:val="20"/>
        </w:rPr>
      </w:pPr>
    </w:p>
    <w:p w:rsidR="002D5481" w:rsidRDefault="002D5481"/>
    <w:sectPr w:rsidR="002D5481" w:rsidSect="00396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B5A" w:rsidRDefault="00906B5A" w:rsidP="001B5A09">
      <w:pPr>
        <w:spacing w:after="0" w:line="240" w:lineRule="auto"/>
      </w:pPr>
      <w:r>
        <w:separator/>
      </w:r>
    </w:p>
  </w:endnote>
  <w:endnote w:type="continuationSeparator" w:id="0">
    <w:p w:rsidR="00906B5A" w:rsidRDefault="00906B5A" w:rsidP="001B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B5A" w:rsidRDefault="00906B5A" w:rsidP="001B5A09">
      <w:pPr>
        <w:spacing w:after="0" w:line="240" w:lineRule="auto"/>
      </w:pPr>
      <w:r>
        <w:separator/>
      </w:r>
    </w:p>
  </w:footnote>
  <w:footnote w:type="continuationSeparator" w:id="0">
    <w:p w:rsidR="00906B5A" w:rsidRDefault="00906B5A" w:rsidP="001B5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4131A"/>
    <w:multiLevelType w:val="hybridMultilevel"/>
    <w:tmpl w:val="E898CFBE"/>
    <w:lvl w:ilvl="0" w:tplc="44E0D80A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CF4A418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D4A0B5E4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94C84DA8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9C40E9BA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3E56E704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28080D52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70D2C5C4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A485C6A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 w15:restartNumberingAfterBreak="0">
    <w:nsid w:val="73183A0C"/>
    <w:multiLevelType w:val="hybridMultilevel"/>
    <w:tmpl w:val="2AB49E3A"/>
    <w:lvl w:ilvl="0" w:tplc="352966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A1259"/>
    <w:multiLevelType w:val="hybridMultilevel"/>
    <w:tmpl w:val="2EBAE596"/>
    <w:lvl w:ilvl="0" w:tplc="62374348">
      <w:start w:val="1"/>
      <w:numFmt w:val="decimal"/>
      <w:lvlText w:val="%1."/>
      <w:lvlJc w:val="left"/>
      <w:pPr>
        <w:ind w:left="720" w:hanging="360"/>
      </w:pPr>
    </w:lvl>
    <w:lvl w:ilvl="1" w:tplc="62374348" w:tentative="1">
      <w:start w:val="1"/>
      <w:numFmt w:val="lowerLetter"/>
      <w:lvlText w:val="%2."/>
      <w:lvlJc w:val="left"/>
      <w:pPr>
        <w:ind w:left="1440" w:hanging="360"/>
      </w:pPr>
    </w:lvl>
    <w:lvl w:ilvl="2" w:tplc="62374348" w:tentative="1">
      <w:start w:val="1"/>
      <w:numFmt w:val="lowerRoman"/>
      <w:lvlText w:val="%3."/>
      <w:lvlJc w:val="right"/>
      <w:pPr>
        <w:ind w:left="2160" w:hanging="180"/>
      </w:pPr>
    </w:lvl>
    <w:lvl w:ilvl="3" w:tplc="62374348" w:tentative="1">
      <w:start w:val="1"/>
      <w:numFmt w:val="decimal"/>
      <w:lvlText w:val="%4."/>
      <w:lvlJc w:val="left"/>
      <w:pPr>
        <w:ind w:left="2880" w:hanging="360"/>
      </w:pPr>
    </w:lvl>
    <w:lvl w:ilvl="4" w:tplc="62374348" w:tentative="1">
      <w:start w:val="1"/>
      <w:numFmt w:val="lowerLetter"/>
      <w:lvlText w:val="%5."/>
      <w:lvlJc w:val="left"/>
      <w:pPr>
        <w:ind w:left="3600" w:hanging="360"/>
      </w:pPr>
    </w:lvl>
    <w:lvl w:ilvl="5" w:tplc="62374348" w:tentative="1">
      <w:start w:val="1"/>
      <w:numFmt w:val="lowerRoman"/>
      <w:lvlText w:val="%6."/>
      <w:lvlJc w:val="right"/>
      <w:pPr>
        <w:ind w:left="4320" w:hanging="180"/>
      </w:pPr>
    </w:lvl>
    <w:lvl w:ilvl="6" w:tplc="62374348" w:tentative="1">
      <w:start w:val="1"/>
      <w:numFmt w:val="decimal"/>
      <w:lvlText w:val="%7."/>
      <w:lvlJc w:val="left"/>
      <w:pPr>
        <w:ind w:left="5040" w:hanging="360"/>
      </w:pPr>
    </w:lvl>
    <w:lvl w:ilvl="7" w:tplc="62374348" w:tentative="1">
      <w:start w:val="1"/>
      <w:numFmt w:val="lowerLetter"/>
      <w:lvlText w:val="%8."/>
      <w:lvlJc w:val="left"/>
      <w:pPr>
        <w:ind w:left="5760" w:hanging="360"/>
      </w:pPr>
    </w:lvl>
    <w:lvl w:ilvl="8" w:tplc="623743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65"/>
    <w:rsid w:val="00080BDF"/>
    <w:rsid w:val="000F5C31"/>
    <w:rsid w:val="001B5A09"/>
    <w:rsid w:val="001D1865"/>
    <w:rsid w:val="001D3671"/>
    <w:rsid w:val="0020271C"/>
    <w:rsid w:val="002D5481"/>
    <w:rsid w:val="00375C21"/>
    <w:rsid w:val="00396D11"/>
    <w:rsid w:val="00437193"/>
    <w:rsid w:val="0060703D"/>
    <w:rsid w:val="0065023C"/>
    <w:rsid w:val="00656A4D"/>
    <w:rsid w:val="00696936"/>
    <w:rsid w:val="00771A9B"/>
    <w:rsid w:val="007B4914"/>
    <w:rsid w:val="007E6CA9"/>
    <w:rsid w:val="00906B5A"/>
    <w:rsid w:val="00932D86"/>
    <w:rsid w:val="00B745F9"/>
    <w:rsid w:val="00B850DC"/>
    <w:rsid w:val="00B972DD"/>
    <w:rsid w:val="00C33F8C"/>
    <w:rsid w:val="00CE7CD5"/>
    <w:rsid w:val="00D5789E"/>
    <w:rsid w:val="00D94761"/>
    <w:rsid w:val="00E45237"/>
    <w:rsid w:val="00E85331"/>
    <w:rsid w:val="00F336F1"/>
    <w:rsid w:val="00F964B4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4B474"/>
  <w15:docId w15:val="{215A73FE-3355-4353-B7B6-8C4DCB9D0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D1865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D1865"/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D1865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D1865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table" w:customStyle="1" w:styleId="TableNormal">
    <w:name w:val="Table Normal"/>
    <w:uiPriority w:val="2"/>
    <w:semiHidden/>
    <w:unhideWhenUsed/>
    <w:qFormat/>
    <w:rsid w:val="001D18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59"/>
    <w:rsid w:val="001D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80BDF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771A9B"/>
    <w:pPr>
      <w:widowControl w:val="0"/>
      <w:autoSpaceDE w:val="0"/>
      <w:autoSpaceDN w:val="0"/>
      <w:spacing w:after="0" w:line="240" w:lineRule="auto"/>
      <w:ind w:left="420" w:right="695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7">
    <w:name w:val="Заголовок Знак"/>
    <w:basedOn w:val="a0"/>
    <w:link w:val="a6"/>
    <w:uiPriority w:val="1"/>
    <w:rsid w:val="00771A9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a8">
    <w:name w:val="Знак Знак Знак"/>
    <w:basedOn w:val="a"/>
    <w:rsid w:val="00D9476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paragraph" w:customStyle="1" w:styleId="Style4">
    <w:name w:val="Style4"/>
    <w:basedOn w:val="a"/>
    <w:rsid w:val="00B972DD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17554</Words>
  <Characters>100059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2023-08-31T05:30:00Z</cp:lastPrinted>
  <dcterms:created xsi:type="dcterms:W3CDTF">2025-08-29T06:01:00Z</dcterms:created>
  <dcterms:modified xsi:type="dcterms:W3CDTF">2025-08-29T06:01:00Z</dcterms:modified>
</cp:coreProperties>
</file>